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158" w:rsidRDefault="00B90158" w:rsidP="00B90158">
      <w:pPr>
        <w:pBdr>
          <w:top w:val="single" w:sz="4" w:space="1" w:color="auto"/>
          <w:left w:val="single" w:sz="4" w:space="4" w:color="auto"/>
          <w:bottom w:val="single" w:sz="4" w:space="1" w:color="auto"/>
          <w:right w:val="single" w:sz="4" w:space="4" w:color="auto"/>
        </w:pBdr>
        <w:jc w:val="center"/>
        <w:rPr>
          <w:noProof/>
          <w:lang w:eastAsia="it-IT"/>
        </w:rPr>
      </w:pPr>
      <w:r>
        <w:rPr>
          <w:noProof/>
          <w:lang w:eastAsia="it-IT"/>
        </w:rPr>
        <w:t xml:space="preserve">   </w:t>
      </w:r>
      <w:r>
        <w:rPr>
          <w:noProof/>
          <w:lang w:eastAsia="it-IT"/>
        </w:rPr>
        <w:drawing>
          <wp:inline distT="0" distB="0" distL="0" distR="0">
            <wp:extent cx="1541770" cy="1063835"/>
            <wp:effectExtent l="171450" t="133350" r="363230" b="307765"/>
            <wp:docPr id="4" name="Immagine 6" descr="C:\Users\Carlo\Pictures\Logo_UE_F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rlo\Pictures\Logo_UE_FSE.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47372" cy="1067701"/>
                    </a:xfrm>
                    <a:prstGeom prst="rect">
                      <a:avLst/>
                    </a:prstGeom>
                    <a:ln>
                      <a:noFill/>
                    </a:ln>
                    <a:effectLst>
                      <a:outerShdw blurRad="292100" dist="139700" dir="2700000" algn="tl" rotWithShape="0">
                        <a:srgbClr val="333333">
                          <a:alpha val="65000"/>
                        </a:srgbClr>
                      </a:outerShdw>
                    </a:effectLst>
                  </pic:spPr>
                </pic:pic>
              </a:graphicData>
            </a:graphic>
          </wp:inline>
        </w:drawing>
      </w:r>
      <w:r>
        <w:rPr>
          <w:rFonts w:ascii="Arial" w:hAnsi="Arial" w:cs="Arial"/>
          <w:noProof/>
          <w:sz w:val="32"/>
          <w:szCs w:val="32"/>
          <w:lang w:eastAsia="it-IT"/>
        </w:rPr>
        <w:drawing>
          <wp:inline distT="0" distB="0" distL="0" distR="0">
            <wp:extent cx="2162550" cy="1580335"/>
            <wp:effectExtent l="19050" t="0" r="9150" b="0"/>
            <wp:docPr id="5" name="Immagine 2" descr="PO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Rimg"/>
                    <pic:cNvPicPr>
                      <a:picLocks noChangeAspect="1" noChangeArrowheads="1"/>
                    </pic:cNvPicPr>
                  </pic:nvPicPr>
                  <pic:blipFill>
                    <a:blip r:embed="rId9" cstate="print"/>
                    <a:srcRect/>
                    <a:stretch>
                      <a:fillRect/>
                    </a:stretch>
                  </pic:blipFill>
                  <pic:spPr bwMode="auto">
                    <a:xfrm>
                      <a:off x="0" y="0"/>
                      <a:ext cx="2162457" cy="1580267"/>
                    </a:xfrm>
                    <a:prstGeom prst="rect">
                      <a:avLst/>
                    </a:prstGeom>
                    <a:noFill/>
                    <a:ln w="9525">
                      <a:noFill/>
                      <a:miter lim="800000"/>
                      <a:headEnd/>
                      <a:tailEnd/>
                    </a:ln>
                  </pic:spPr>
                </pic:pic>
              </a:graphicData>
            </a:graphic>
          </wp:inline>
        </w:drawing>
      </w:r>
      <w:r>
        <w:rPr>
          <w:noProof/>
          <w:lang w:eastAsia="it-IT"/>
        </w:rPr>
        <w:t xml:space="preserve">    </w:t>
      </w:r>
      <w:r w:rsidRPr="00287271">
        <w:rPr>
          <w:noProof/>
          <w:lang w:eastAsia="it-IT"/>
        </w:rPr>
        <w:drawing>
          <wp:inline distT="0" distB="0" distL="0" distR="0">
            <wp:extent cx="1317214" cy="1112655"/>
            <wp:effectExtent l="171450" t="133350" r="359186" b="297045"/>
            <wp:docPr id="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12662" cy="1108810"/>
                    </a:xfrm>
                    <a:prstGeom prst="rect">
                      <a:avLst/>
                    </a:prstGeom>
                    <a:ln>
                      <a:noFill/>
                    </a:ln>
                    <a:effectLst>
                      <a:outerShdw blurRad="292100" dist="139700" dir="2700000" algn="tl" rotWithShape="0">
                        <a:srgbClr val="333333">
                          <a:alpha val="65000"/>
                        </a:srgbClr>
                      </a:outerShdw>
                    </a:effectLst>
                  </pic:spPr>
                </pic:pic>
              </a:graphicData>
            </a:graphic>
          </wp:inline>
        </w:drawing>
      </w:r>
    </w:p>
    <w:p w:rsidR="0072490A" w:rsidRDefault="0072490A" w:rsidP="004A10A3">
      <w:pPr>
        <w:pBdr>
          <w:top w:val="single" w:sz="4" w:space="1" w:color="auto"/>
          <w:left w:val="single" w:sz="4" w:space="4" w:color="auto"/>
          <w:bottom w:val="single" w:sz="4" w:space="1" w:color="auto"/>
          <w:right w:val="single" w:sz="4" w:space="4" w:color="auto"/>
        </w:pBdr>
        <w:jc w:val="center"/>
        <w:rPr>
          <w:noProof/>
          <w:lang w:eastAsia="it-IT"/>
        </w:rPr>
      </w:pPr>
    </w:p>
    <w:p w:rsidR="00287271" w:rsidRDefault="00287271" w:rsidP="00207320">
      <w:pPr>
        <w:jc w:val="center"/>
        <w:rPr>
          <w:rFonts w:ascii="Arial" w:eastAsia="Times New Roman" w:hAnsi="Arial" w:cs="Arial"/>
          <w:b/>
          <w:bCs/>
          <w:i/>
          <w:iCs/>
          <w:sz w:val="24"/>
          <w:szCs w:val="24"/>
          <w:lang w:eastAsia="it-IT"/>
        </w:rPr>
      </w:pPr>
      <w:r>
        <w:rPr>
          <w:rFonts w:ascii="Arial" w:eastAsia="Times New Roman" w:hAnsi="Arial" w:cs="Arial"/>
          <w:b/>
          <w:bCs/>
          <w:i/>
          <w:iCs/>
          <w:sz w:val="24"/>
          <w:szCs w:val="24"/>
          <w:lang w:eastAsia="it-IT"/>
        </w:rPr>
        <w:t xml:space="preserve">PROGRAMMA OPERATIVO REGIONALE 2007 IT 161 PO 008 FESR CALABRIA </w:t>
      </w:r>
    </w:p>
    <w:p w:rsidR="0072490A" w:rsidRPr="00671E78" w:rsidRDefault="00671E78" w:rsidP="00671E78">
      <w:pPr>
        <w:jc w:val="center"/>
        <w:rPr>
          <w:rFonts w:ascii="Arial" w:eastAsia="Times New Roman" w:hAnsi="Arial" w:cs="Arial"/>
          <w:b/>
          <w:bCs/>
          <w:i/>
          <w:iCs/>
          <w:sz w:val="24"/>
          <w:szCs w:val="24"/>
          <w:lang w:eastAsia="it-IT"/>
        </w:rPr>
      </w:pPr>
      <w:r>
        <w:rPr>
          <w:rFonts w:ascii="Arial" w:eastAsia="Times New Roman" w:hAnsi="Arial" w:cs="Arial"/>
          <w:b/>
          <w:bCs/>
          <w:i/>
          <w:iCs/>
          <w:sz w:val="24"/>
          <w:szCs w:val="24"/>
          <w:lang w:eastAsia="it-IT"/>
        </w:rPr>
        <w:t xml:space="preserve">B1 </w:t>
      </w:r>
      <w:r w:rsidR="00C87BB3">
        <w:rPr>
          <w:rFonts w:ascii="Arial" w:eastAsia="Times New Roman" w:hAnsi="Arial" w:cs="Arial"/>
          <w:b/>
          <w:bCs/>
          <w:i/>
          <w:iCs/>
          <w:sz w:val="24"/>
          <w:szCs w:val="24"/>
          <w:lang w:eastAsia="it-IT"/>
        </w:rPr>
        <w:t>C</w:t>
      </w:r>
      <w:r>
        <w:rPr>
          <w:rFonts w:ascii="Arial" w:eastAsia="Times New Roman" w:hAnsi="Arial" w:cs="Arial"/>
          <w:b/>
          <w:bCs/>
          <w:i/>
          <w:iCs/>
          <w:sz w:val="24"/>
          <w:szCs w:val="24"/>
          <w:lang w:eastAsia="it-IT"/>
        </w:rPr>
        <w:t xml:space="preserve"> FESR04  POR CALABRIA 2011 35</w:t>
      </w:r>
    </w:p>
    <w:p w:rsidR="00261EBD" w:rsidRPr="00261EBD" w:rsidRDefault="00671E78" w:rsidP="00261EBD">
      <w:pPr>
        <w:jc w:val="center"/>
        <w:rPr>
          <w:rFonts w:ascii="Verdana" w:eastAsia="Times New Roman" w:hAnsi="Verdana" w:cs="Times New Roman"/>
          <w:color w:val="000000"/>
          <w:sz w:val="18"/>
          <w:szCs w:val="18"/>
          <w:lang w:eastAsia="it-IT"/>
        </w:rPr>
      </w:pPr>
      <w:r>
        <w:rPr>
          <w:rFonts w:ascii="Verdana" w:eastAsia="Verdana" w:hAnsi="Verdana" w:cs="Verdana"/>
          <w:b/>
          <w:bCs/>
        </w:rPr>
        <w:tab/>
      </w:r>
      <w:r>
        <w:rPr>
          <w:rFonts w:ascii="Verdana" w:eastAsia="Verdana" w:hAnsi="Verdana" w:cs="Verdana"/>
          <w:b/>
          <w:bCs/>
        </w:rPr>
        <w:tab/>
      </w:r>
      <w:r w:rsidR="00261EBD" w:rsidRPr="00261EBD">
        <w:rPr>
          <w:rFonts w:ascii="Verdana" w:eastAsia="Times New Roman" w:hAnsi="Verdana" w:cs="Times New Roman"/>
          <w:color w:val="000000"/>
          <w:sz w:val="18"/>
          <w:szCs w:val="18"/>
          <w:lang w:eastAsia="it-IT"/>
        </w:rPr>
        <w:t>Obiettivo</w:t>
      </w:r>
      <w:r w:rsidR="00261EBD" w:rsidRPr="00261EBD">
        <w:rPr>
          <w:rFonts w:ascii="Verdana" w:eastAsia="Times New Roman" w:hAnsi="Verdana" w:cs="Times New Roman"/>
          <w:color w:val="000000"/>
          <w:sz w:val="18"/>
          <w:lang w:eastAsia="it-IT"/>
        </w:rPr>
        <w:t> </w:t>
      </w:r>
      <w:r w:rsidR="00261EBD" w:rsidRPr="00261EBD">
        <w:rPr>
          <w:rFonts w:ascii="Verdana" w:eastAsia="Times New Roman" w:hAnsi="Verdana" w:cs="Times New Roman"/>
          <w:b/>
          <w:bCs/>
          <w:i/>
          <w:color w:val="000000"/>
          <w:sz w:val="18"/>
          <w:szCs w:val="18"/>
          <w:lang w:eastAsia="it-IT"/>
        </w:rPr>
        <w:t>B</w:t>
      </w:r>
      <w:r w:rsidR="00261EBD" w:rsidRPr="00261EBD">
        <w:rPr>
          <w:rFonts w:ascii="Verdana" w:eastAsia="Times New Roman" w:hAnsi="Verdana" w:cs="Times New Roman"/>
          <w:i/>
          <w:color w:val="000000"/>
          <w:sz w:val="18"/>
          <w:lang w:eastAsia="it-IT"/>
        </w:rPr>
        <w:t> </w:t>
      </w:r>
      <w:r w:rsidR="00261EBD" w:rsidRPr="00261EBD">
        <w:rPr>
          <w:rFonts w:ascii="Verdana" w:eastAsia="Times New Roman" w:hAnsi="Verdana" w:cs="Times New Roman"/>
          <w:b/>
          <w:bCs/>
          <w:i/>
          <w:color w:val="000000"/>
          <w:sz w:val="18"/>
          <w:szCs w:val="18"/>
          <w:lang w:eastAsia="it-IT"/>
        </w:rPr>
        <w:t>Incrementare il numero dei laboratori per migliorare l'apprendimento delle competenze chiave, in particolare quelle matematiche, scientifiche e linguistiche</w:t>
      </w:r>
    </w:p>
    <w:p w:rsidR="00261EBD" w:rsidRPr="00261EBD" w:rsidRDefault="00261EBD" w:rsidP="00261EBD">
      <w:pPr>
        <w:spacing w:after="0" w:line="240" w:lineRule="auto"/>
        <w:jc w:val="center"/>
        <w:rPr>
          <w:rFonts w:ascii="Verdana" w:eastAsia="Times New Roman" w:hAnsi="Verdana" w:cs="Times New Roman"/>
          <w:color w:val="000000"/>
          <w:sz w:val="18"/>
          <w:szCs w:val="18"/>
          <w:lang w:eastAsia="it-IT"/>
        </w:rPr>
      </w:pPr>
      <w:r w:rsidRPr="00261EBD">
        <w:rPr>
          <w:rFonts w:ascii="Verdana" w:eastAsia="Times New Roman" w:hAnsi="Verdana" w:cs="Times New Roman"/>
          <w:color w:val="000000"/>
          <w:sz w:val="18"/>
          <w:szCs w:val="18"/>
          <w:lang w:eastAsia="it-IT"/>
        </w:rPr>
        <w:t>Azione</w:t>
      </w:r>
      <w:r w:rsidRPr="00261EBD">
        <w:rPr>
          <w:rFonts w:ascii="Verdana" w:eastAsia="Times New Roman" w:hAnsi="Verdana" w:cs="Times New Roman"/>
          <w:color w:val="000000"/>
          <w:sz w:val="18"/>
          <w:lang w:eastAsia="it-IT"/>
        </w:rPr>
        <w:t> </w:t>
      </w:r>
      <w:r w:rsidRPr="00261EBD">
        <w:rPr>
          <w:rFonts w:ascii="Verdana" w:eastAsia="Times New Roman" w:hAnsi="Verdana" w:cs="Times New Roman"/>
          <w:b/>
          <w:bCs/>
          <w:i/>
          <w:color w:val="000000"/>
          <w:sz w:val="18"/>
          <w:szCs w:val="18"/>
          <w:lang w:eastAsia="it-IT"/>
        </w:rPr>
        <w:t>1.</w:t>
      </w:r>
      <w:r w:rsidR="00AC60D7">
        <w:rPr>
          <w:rFonts w:ascii="Verdana" w:eastAsia="Times New Roman" w:hAnsi="Verdana" w:cs="Times New Roman"/>
          <w:b/>
          <w:bCs/>
          <w:i/>
          <w:color w:val="000000"/>
          <w:sz w:val="18"/>
          <w:szCs w:val="18"/>
          <w:lang w:eastAsia="it-IT"/>
        </w:rPr>
        <w:t>C</w:t>
      </w:r>
      <w:r w:rsidRPr="00261EBD">
        <w:rPr>
          <w:rFonts w:ascii="Verdana" w:eastAsia="Times New Roman" w:hAnsi="Verdana" w:cs="Times New Roman"/>
          <w:i/>
          <w:color w:val="000000"/>
          <w:sz w:val="18"/>
          <w:lang w:eastAsia="it-IT"/>
        </w:rPr>
        <w:t> </w:t>
      </w:r>
      <w:r w:rsidRPr="00261EBD">
        <w:rPr>
          <w:rFonts w:ascii="Verdana" w:eastAsia="Times New Roman" w:hAnsi="Verdana" w:cs="Times New Roman"/>
          <w:b/>
          <w:bCs/>
          <w:i/>
          <w:color w:val="000000"/>
          <w:sz w:val="18"/>
          <w:szCs w:val="18"/>
          <w:lang w:eastAsia="it-IT"/>
        </w:rPr>
        <w:t xml:space="preserve">Laboratori e strumenti per l’apprendimento delle competenze di base nelle istituzioni scolastiche del I ciclo </w:t>
      </w:r>
      <w:r w:rsidR="00AC60D7">
        <w:rPr>
          <w:rFonts w:ascii="Verdana" w:eastAsia="Times New Roman" w:hAnsi="Verdana" w:cs="Times New Roman"/>
          <w:b/>
          <w:bCs/>
          <w:i/>
          <w:color w:val="000000"/>
          <w:sz w:val="18"/>
          <w:szCs w:val="18"/>
          <w:lang w:eastAsia="it-IT"/>
        </w:rPr>
        <w:t>MUSICA</w:t>
      </w:r>
    </w:p>
    <w:p w:rsidR="00671E78" w:rsidRDefault="00671E78" w:rsidP="00671E78">
      <w:pPr>
        <w:tabs>
          <w:tab w:val="left" w:pos="1987"/>
          <w:tab w:val="left" w:pos="2838"/>
          <w:tab w:val="left" w:pos="7232"/>
          <w:tab w:val="left" w:pos="7941"/>
          <w:tab w:val="right" w:pos="9642"/>
          <w:tab w:val="right" w:pos="11059"/>
        </w:tabs>
        <w:autoSpaceDE w:val="0"/>
        <w:ind w:left="284"/>
        <w:jc w:val="both"/>
        <w:rPr>
          <w:rFonts w:ascii="Verdana" w:eastAsia="Verdana" w:hAnsi="Verdana" w:cs="Verdana"/>
        </w:rPr>
      </w:pPr>
      <w:r>
        <w:rPr>
          <w:rFonts w:ascii="Verdana" w:eastAsia="Verdana" w:hAnsi="Verdana" w:cs="Verdana"/>
          <w:b/>
          <w:bCs/>
        </w:rPr>
        <w:t xml:space="preserve">                                             </w:t>
      </w:r>
      <w:r>
        <w:rPr>
          <w:rFonts w:ascii="Verdana" w:eastAsia="Verdana" w:hAnsi="Verdana" w:cs="Verdana"/>
        </w:rPr>
        <w:t xml:space="preserve"> </w:t>
      </w:r>
    </w:p>
    <w:p w:rsidR="00261EBD" w:rsidRPr="00261EBD" w:rsidRDefault="00AC60D7" w:rsidP="00620EC5">
      <w:pPr>
        <w:widowControl w:val="0"/>
        <w:tabs>
          <w:tab w:val="left" w:pos="1987"/>
          <w:tab w:val="left" w:pos="2838"/>
          <w:tab w:val="left" w:pos="7232"/>
          <w:tab w:val="left" w:pos="7941"/>
          <w:tab w:val="right" w:pos="9642"/>
          <w:tab w:val="right" w:pos="11059"/>
        </w:tabs>
        <w:autoSpaceDE w:val="0"/>
        <w:ind w:left="284"/>
        <w:jc w:val="center"/>
        <w:rPr>
          <w:rFonts w:ascii="Calibri" w:eastAsia="Verdana" w:hAnsi="Calibri" w:cs="Verdana"/>
          <w:i/>
          <w:color w:val="FF0000"/>
          <w:sz w:val="44"/>
        </w:rPr>
      </w:pPr>
      <w:r>
        <w:rPr>
          <w:rFonts w:ascii="Calibri" w:hAnsi="Calibri"/>
          <w:b/>
          <w:bCs/>
          <w:i/>
          <w:color w:val="FF0000"/>
          <w:sz w:val="36"/>
          <w:szCs w:val="18"/>
        </w:rPr>
        <w:t xml:space="preserve">UN SALTO SULLE </w:t>
      </w:r>
      <w:r w:rsidR="00006BC9">
        <w:rPr>
          <w:rFonts w:ascii="Calibri" w:hAnsi="Calibri"/>
          <w:b/>
          <w:bCs/>
          <w:i/>
          <w:color w:val="FF0000"/>
          <w:sz w:val="36"/>
          <w:szCs w:val="18"/>
        </w:rPr>
        <w:t>NOTE</w:t>
      </w:r>
    </w:p>
    <w:tbl>
      <w:tblPr>
        <w:tblStyle w:val="Grigliatabella"/>
        <w:tblW w:w="0" w:type="auto"/>
        <w:tblInd w:w="284" w:type="dxa"/>
        <w:tblLook w:val="04A0"/>
      </w:tblPr>
      <w:tblGrid>
        <w:gridCol w:w="9570"/>
      </w:tblGrid>
      <w:tr w:rsidR="00261EBD" w:rsidTr="00261EBD">
        <w:tc>
          <w:tcPr>
            <w:tcW w:w="9570" w:type="dxa"/>
            <w:tcBorders>
              <w:left w:val="nil"/>
              <w:bottom w:val="nil"/>
              <w:right w:val="nil"/>
            </w:tcBorders>
          </w:tcPr>
          <w:p w:rsidR="00261EBD" w:rsidRDefault="00261EBD" w:rsidP="00671E78">
            <w:pPr>
              <w:tabs>
                <w:tab w:val="left" w:pos="1987"/>
                <w:tab w:val="left" w:pos="2838"/>
                <w:tab w:val="left" w:pos="7232"/>
                <w:tab w:val="left" w:pos="7941"/>
                <w:tab w:val="right" w:pos="9642"/>
                <w:tab w:val="right" w:pos="11059"/>
              </w:tabs>
              <w:autoSpaceDE w:val="0"/>
              <w:jc w:val="center"/>
              <w:rPr>
                <w:rFonts w:ascii="Verdana" w:eastAsia="Verdana" w:hAnsi="Verdana" w:cs="Verdana"/>
              </w:rPr>
            </w:pPr>
          </w:p>
        </w:tc>
      </w:tr>
    </w:tbl>
    <w:p w:rsidR="00C87BB3" w:rsidRPr="00C87BB3" w:rsidRDefault="00C87BB3" w:rsidP="00C87BB3">
      <w:pPr>
        <w:tabs>
          <w:tab w:val="left" w:pos="1987"/>
          <w:tab w:val="left" w:pos="2838"/>
          <w:tab w:val="left" w:pos="3192"/>
          <w:tab w:val="left" w:pos="7232"/>
          <w:tab w:val="left" w:pos="7941"/>
          <w:tab w:val="right" w:pos="9642"/>
          <w:tab w:val="right" w:pos="11059"/>
        </w:tabs>
        <w:autoSpaceDE w:val="0"/>
        <w:rPr>
          <w:rFonts w:ascii="Verdana" w:eastAsia="Verdana" w:hAnsi="Verdana" w:cs="Verdana"/>
          <w:lang w:val="en-US"/>
        </w:rPr>
      </w:pPr>
    </w:p>
    <w:tbl>
      <w:tblPr>
        <w:tblStyle w:val="Grigliatabella"/>
        <w:tblpPr w:leftFromText="141" w:rightFromText="141" w:vertAnchor="text" w:horzAnchor="margin" w:tblpXSpec="right" w:tblpY="29"/>
        <w:tblW w:w="0" w:type="auto"/>
        <w:tblLook w:val="04A0"/>
      </w:tblPr>
      <w:tblGrid>
        <w:gridCol w:w="1276"/>
        <w:gridCol w:w="5560"/>
      </w:tblGrid>
      <w:tr w:rsidR="000911EB" w:rsidTr="000911EB">
        <w:tc>
          <w:tcPr>
            <w:tcW w:w="1276" w:type="dxa"/>
          </w:tcPr>
          <w:p w:rsidR="000911EB" w:rsidRDefault="000911EB" w:rsidP="000911EB">
            <w:pPr>
              <w:tabs>
                <w:tab w:val="left" w:pos="3192"/>
                <w:tab w:val="left" w:pos="5670"/>
                <w:tab w:val="left" w:pos="6663"/>
              </w:tabs>
              <w:jc w:val="right"/>
              <w:rPr>
                <w:rFonts w:ascii="Times New Roman" w:hAnsi="Times New Roman"/>
              </w:rPr>
            </w:pPr>
          </w:p>
        </w:tc>
        <w:tc>
          <w:tcPr>
            <w:tcW w:w="5560" w:type="dxa"/>
          </w:tcPr>
          <w:p w:rsidR="000911EB" w:rsidRDefault="000911EB" w:rsidP="000911EB">
            <w:pPr>
              <w:tabs>
                <w:tab w:val="left" w:pos="3192"/>
                <w:tab w:val="left" w:pos="5670"/>
                <w:tab w:val="left" w:pos="6663"/>
              </w:tabs>
              <w:jc w:val="right"/>
              <w:rPr>
                <w:rFonts w:ascii="Times New Roman" w:hAnsi="Times New Roman"/>
              </w:rPr>
            </w:pPr>
          </w:p>
        </w:tc>
      </w:tr>
      <w:tr w:rsidR="000911EB" w:rsidTr="000911EB">
        <w:tc>
          <w:tcPr>
            <w:tcW w:w="1276" w:type="dxa"/>
          </w:tcPr>
          <w:p w:rsidR="000911EB" w:rsidRDefault="000911EB" w:rsidP="000911EB">
            <w:pPr>
              <w:tabs>
                <w:tab w:val="left" w:pos="3192"/>
                <w:tab w:val="left" w:pos="5670"/>
                <w:tab w:val="left" w:pos="6663"/>
              </w:tabs>
              <w:jc w:val="right"/>
              <w:rPr>
                <w:rFonts w:ascii="Times New Roman" w:hAnsi="Times New Roman"/>
              </w:rPr>
            </w:pPr>
          </w:p>
        </w:tc>
        <w:tc>
          <w:tcPr>
            <w:tcW w:w="5560" w:type="dxa"/>
          </w:tcPr>
          <w:p w:rsidR="000911EB" w:rsidRDefault="000911EB" w:rsidP="000911EB">
            <w:pPr>
              <w:tabs>
                <w:tab w:val="left" w:pos="3192"/>
                <w:tab w:val="left" w:pos="5670"/>
                <w:tab w:val="left" w:pos="6663"/>
              </w:tabs>
              <w:jc w:val="right"/>
              <w:rPr>
                <w:rFonts w:ascii="Times New Roman" w:hAnsi="Times New Roman"/>
              </w:rPr>
            </w:pPr>
          </w:p>
        </w:tc>
      </w:tr>
      <w:tr w:rsidR="000911EB" w:rsidTr="000911EB">
        <w:tc>
          <w:tcPr>
            <w:tcW w:w="1276" w:type="dxa"/>
          </w:tcPr>
          <w:p w:rsidR="000911EB" w:rsidRDefault="000911EB" w:rsidP="000911EB">
            <w:pPr>
              <w:tabs>
                <w:tab w:val="left" w:pos="3192"/>
                <w:tab w:val="left" w:pos="5670"/>
                <w:tab w:val="left" w:pos="6663"/>
              </w:tabs>
              <w:jc w:val="right"/>
              <w:rPr>
                <w:rFonts w:ascii="Times New Roman" w:hAnsi="Times New Roman"/>
              </w:rPr>
            </w:pPr>
          </w:p>
        </w:tc>
        <w:tc>
          <w:tcPr>
            <w:tcW w:w="5560" w:type="dxa"/>
          </w:tcPr>
          <w:p w:rsidR="000911EB" w:rsidRDefault="000911EB" w:rsidP="000911EB">
            <w:pPr>
              <w:tabs>
                <w:tab w:val="left" w:pos="3192"/>
                <w:tab w:val="left" w:pos="5670"/>
                <w:tab w:val="left" w:pos="6663"/>
              </w:tabs>
              <w:jc w:val="right"/>
              <w:rPr>
                <w:rFonts w:ascii="Times New Roman" w:hAnsi="Times New Roman"/>
              </w:rPr>
            </w:pPr>
          </w:p>
        </w:tc>
      </w:tr>
      <w:tr w:rsidR="000911EB" w:rsidTr="000911EB">
        <w:tc>
          <w:tcPr>
            <w:tcW w:w="1276" w:type="dxa"/>
          </w:tcPr>
          <w:p w:rsidR="000911EB" w:rsidRDefault="000911EB" w:rsidP="000911EB">
            <w:pPr>
              <w:tabs>
                <w:tab w:val="left" w:pos="3192"/>
                <w:tab w:val="left" w:pos="5670"/>
                <w:tab w:val="left" w:pos="6663"/>
              </w:tabs>
              <w:jc w:val="right"/>
              <w:rPr>
                <w:rFonts w:ascii="Times New Roman" w:hAnsi="Times New Roman"/>
              </w:rPr>
            </w:pPr>
          </w:p>
        </w:tc>
        <w:tc>
          <w:tcPr>
            <w:tcW w:w="5560" w:type="dxa"/>
          </w:tcPr>
          <w:p w:rsidR="000911EB" w:rsidRDefault="000911EB" w:rsidP="000911EB">
            <w:pPr>
              <w:tabs>
                <w:tab w:val="left" w:pos="3192"/>
                <w:tab w:val="left" w:pos="5670"/>
                <w:tab w:val="left" w:pos="6663"/>
              </w:tabs>
              <w:jc w:val="right"/>
              <w:rPr>
                <w:rFonts w:ascii="Times New Roman" w:hAnsi="Times New Roman"/>
              </w:rPr>
            </w:pPr>
          </w:p>
        </w:tc>
      </w:tr>
      <w:tr w:rsidR="000911EB" w:rsidTr="000911EB">
        <w:tc>
          <w:tcPr>
            <w:tcW w:w="1276" w:type="dxa"/>
          </w:tcPr>
          <w:p w:rsidR="000911EB" w:rsidRDefault="000911EB" w:rsidP="000911EB">
            <w:pPr>
              <w:tabs>
                <w:tab w:val="left" w:pos="3192"/>
                <w:tab w:val="left" w:pos="5670"/>
                <w:tab w:val="left" w:pos="6663"/>
              </w:tabs>
              <w:jc w:val="right"/>
              <w:rPr>
                <w:rFonts w:ascii="Times New Roman" w:hAnsi="Times New Roman"/>
              </w:rPr>
            </w:pPr>
          </w:p>
        </w:tc>
        <w:tc>
          <w:tcPr>
            <w:tcW w:w="5560" w:type="dxa"/>
          </w:tcPr>
          <w:p w:rsidR="000911EB" w:rsidRDefault="000911EB" w:rsidP="000911EB">
            <w:pPr>
              <w:tabs>
                <w:tab w:val="left" w:pos="3192"/>
                <w:tab w:val="left" w:pos="5670"/>
                <w:tab w:val="left" w:pos="6663"/>
              </w:tabs>
              <w:jc w:val="right"/>
              <w:rPr>
                <w:rFonts w:ascii="Times New Roman" w:hAnsi="Times New Roman"/>
              </w:rPr>
            </w:pPr>
          </w:p>
        </w:tc>
      </w:tr>
      <w:tr w:rsidR="000911EB" w:rsidTr="000911EB">
        <w:tc>
          <w:tcPr>
            <w:tcW w:w="1276" w:type="dxa"/>
          </w:tcPr>
          <w:p w:rsidR="000911EB" w:rsidRDefault="000911EB" w:rsidP="000911EB">
            <w:pPr>
              <w:tabs>
                <w:tab w:val="left" w:pos="3192"/>
                <w:tab w:val="left" w:pos="5670"/>
                <w:tab w:val="left" w:pos="6663"/>
              </w:tabs>
              <w:jc w:val="right"/>
              <w:rPr>
                <w:rFonts w:ascii="Times New Roman" w:hAnsi="Times New Roman"/>
              </w:rPr>
            </w:pPr>
          </w:p>
        </w:tc>
        <w:tc>
          <w:tcPr>
            <w:tcW w:w="5560" w:type="dxa"/>
          </w:tcPr>
          <w:p w:rsidR="000911EB" w:rsidRDefault="000911EB" w:rsidP="000911EB">
            <w:pPr>
              <w:tabs>
                <w:tab w:val="left" w:pos="3192"/>
                <w:tab w:val="left" w:pos="5670"/>
                <w:tab w:val="left" w:pos="6663"/>
              </w:tabs>
              <w:jc w:val="right"/>
              <w:rPr>
                <w:rFonts w:ascii="Times New Roman" w:hAnsi="Times New Roman"/>
              </w:rPr>
            </w:pPr>
          </w:p>
        </w:tc>
      </w:tr>
      <w:tr w:rsidR="000911EB" w:rsidTr="000911EB">
        <w:tc>
          <w:tcPr>
            <w:tcW w:w="1276" w:type="dxa"/>
          </w:tcPr>
          <w:p w:rsidR="000911EB" w:rsidRDefault="000911EB" w:rsidP="000911EB">
            <w:pPr>
              <w:tabs>
                <w:tab w:val="left" w:pos="3192"/>
                <w:tab w:val="left" w:pos="5670"/>
                <w:tab w:val="left" w:pos="6663"/>
              </w:tabs>
              <w:jc w:val="right"/>
              <w:rPr>
                <w:rFonts w:ascii="Times New Roman" w:hAnsi="Times New Roman"/>
              </w:rPr>
            </w:pPr>
          </w:p>
        </w:tc>
        <w:tc>
          <w:tcPr>
            <w:tcW w:w="5560" w:type="dxa"/>
          </w:tcPr>
          <w:p w:rsidR="000911EB" w:rsidRDefault="000911EB" w:rsidP="000911EB">
            <w:pPr>
              <w:tabs>
                <w:tab w:val="left" w:pos="3192"/>
                <w:tab w:val="left" w:pos="5670"/>
                <w:tab w:val="left" w:pos="6663"/>
              </w:tabs>
              <w:jc w:val="right"/>
              <w:rPr>
                <w:rFonts w:ascii="Times New Roman" w:hAnsi="Times New Roman"/>
              </w:rPr>
            </w:pPr>
          </w:p>
        </w:tc>
      </w:tr>
    </w:tbl>
    <w:p w:rsidR="002241DE" w:rsidRPr="00C87BB3" w:rsidRDefault="00C87BB3" w:rsidP="00C87BB3">
      <w:pPr>
        <w:tabs>
          <w:tab w:val="left" w:pos="3192"/>
          <w:tab w:val="left" w:pos="5670"/>
          <w:tab w:val="left" w:pos="6663"/>
        </w:tabs>
        <w:rPr>
          <w:rFonts w:ascii="Times New Roman" w:hAnsi="Times New Roman"/>
        </w:rPr>
      </w:pPr>
      <w:r w:rsidRPr="00C87BB3">
        <w:rPr>
          <w:rFonts w:ascii="Times New Roman" w:hAnsi="Times New Roman"/>
        </w:rPr>
        <w:t>Prot 658</w:t>
      </w:r>
      <w:r w:rsidR="00312B1C">
        <w:rPr>
          <w:rFonts w:ascii="Times New Roman" w:hAnsi="Times New Roman"/>
        </w:rPr>
        <w:t>3</w:t>
      </w:r>
      <w:bookmarkStart w:id="0" w:name="_GoBack"/>
      <w:bookmarkEnd w:id="0"/>
      <w:r w:rsidRPr="00C87BB3">
        <w:rPr>
          <w:rFonts w:ascii="Times New Roman" w:hAnsi="Times New Roman"/>
        </w:rPr>
        <w:t>/f12 del 12.07.2012</w:t>
      </w:r>
    </w:p>
    <w:p w:rsidR="002241DE" w:rsidRPr="00C87BB3" w:rsidRDefault="002241DE" w:rsidP="002241DE">
      <w:pPr>
        <w:tabs>
          <w:tab w:val="left" w:pos="3192"/>
          <w:tab w:val="left" w:pos="5670"/>
          <w:tab w:val="left" w:pos="6663"/>
        </w:tabs>
        <w:rPr>
          <w:rFonts w:ascii="Times New Roman" w:hAnsi="Times New Roman"/>
        </w:rPr>
      </w:pPr>
      <w:r w:rsidRPr="00C87BB3">
        <w:rPr>
          <w:rFonts w:ascii="Calibri" w:hAnsi="Calibri" w:cs="Calibri"/>
        </w:rPr>
        <w:t>CIG</w:t>
      </w:r>
      <w:r w:rsidRPr="00C87BB3">
        <w:rPr>
          <w:rFonts w:ascii="Times New Roman" w:hAnsi="Times New Roman"/>
        </w:rPr>
        <w:t xml:space="preserve">: </w:t>
      </w:r>
      <w:r>
        <w:rPr>
          <w:rFonts w:ascii="Times New Roman" w:hAnsi="Times New Roman"/>
        </w:rPr>
        <w:t>Z8D05BC2D1</w:t>
      </w:r>
    </w:p>
    <w:p w:rsidR="00C87BB3" w:rsidRPr="00C87BB3" w:rsidRDefault="002241DE" w:rsidP="002241DE">
      <w:pPr>
        <w:tabs>
          <w:tab w:val="left" w:pos="3192"/>
          <w:tab w:val="left" w:pos="5670"/>
          <w:tab w:val="left" w:pos="6663"/>
        </w:tabs>
        <w:rPr>
          <w:rFonts w:ascii="Times New Roman" w:hAnsi="Times New Roman"/>
        </w:rPr>
      </w:pPr>
      <w:r w:rsidRPr="00C87BB3">
        <w:rPr>
          <w:rFonts w:ascii="Calibri" w:hAnsi="Calibri" w:cs="Calibri"/>
        </w:rPr>
        <w:t xml:space="preserve">CUP: </w:t>
      </w:r>
      <w:r>
        <w:rPr>
          <w:rFonts w:ascii="Calibri" w:hAnsi="Calibri" w:cs="Calibri"/>
        </w:rPr>
        <w:t>I88G11001230007</w:t>
      </w:r>
    </w:p>
    <w:p w:rsidR="00C87BB3" w:rsidRPr="00C87BB3" w:rsidRDefault="00C87BB3" w:rsidP="00C87BB3">
      <w:pPr>
        <w:tabs>
          <w:tab w:val="left" w:pos="3192"/>
          <w:tab w:val="left" w:pos="5670"/>
          <w:tab w:val="left" w:pos="6663"/>
        </w:tabs>
        <w:rPr>
          <w:rFonts w:ascii="Calibri" w:hAnsi="Calibri" w:cs="Calibri"/>
        </w:rPr>
      </w:pPr>
    </w:p>
    <w:p w:rsidR="00C87BB3" w:rsidRPr="00C87BB3" w:rsidRDefault="00C87BB3" w:rsidP="00C87BB3">
      <w:pPr>
        <w:tabs>
          <w:tab w:val="left" w:pos="3192"/>
          <w:tab w:val="left" w:pos="5670"/>
          <w:tab w:val="left" w:pos="6663"/>
        </w:tabs>
        <w:rPr>
          <w:rFonts w:ascii="Calibri" w:hAnsi="Calibri" w:cs="Calibri"/>
        </w:rPr>
      </w:pPr>
    </w:p>
    <w:p w:rsidR="00C87BB3" w:rsidRPr="00C87BB3" w:rsidRDefault="00C87BB3" w:rsidP="00C87BB3">
      <w:pPr>
        <w:tabs>
          <w:tab w:val="left" w:pos="3192"/>
          <w:tab w:val="left" w:pos="5670"/>
          <w:tab w:val="left" w:pos="6663"/>
        </w:tabs>
        <w:rPr>
          <w:rFonts w:ascii="Times New Roman" w:hAnsi="Times New Roman"/>
        </w:rPr>
      </w:pPr>
    </w:p>
    <w:p w:rsidR="00C87BB3" w:rsidRPr="00C87BB3" w:rsidRDefault="00C87BB3" w:rsidP="00C87BB3">
      <w:pPr>
        <w:tabs>
          <w:tab w:val="left" w:pos="3192"/>
          <w:tab w:val="left" w:pos="5670"/>
          <w:tab w:val="left" w:pos="6663"/>
        </w:tabs>
        <w:rPr>
          <w:rFonts w:ascii="Calibri" w:hAnsi="Calibri" w:cs="Calibri"/>
        </w:rPr>
      </w:pPr>
    </w:p>
    <w:p w:rsidR="00C87BB3" w:rsidRPr="00C87BB3" w:rsidRDefault="00C87BB3" w:rsidP="00C87BB3">
      <w:pPr>
        <w:tabs>
          <w:tab w:val="left" w:pos="3864"/>
        </w:tabs>
        <w:rPr>
          <w:rFonts w:ascii="Times New Roman" w:hAnsi="Times New Roman"/>
          <w:sz w:val="4"/>
        </w:rPr>
      </w:pPr>
      <w:r w:rsidRPr="00C87BB3">
        <w:rPr>
          <w:rFonts w:ascii="Times New Roman" w:hAnsi="Times New Roman"/>
        </w:rPr>
        <w:tab/>
      </w:r>
    </w:p>
    <w:p w:rsidR="00C87BB3" w:rsidRPr="00C87BB3" w:rsidRDefault="00C87BB3" w:rsidP="00C87BB3">
      <w:pPr>
        <w:tabs>
          <w:tab w:val="left" w:pos="3810"/>
        </w:tabs>
        <w:rPr>
          <w:rFonts w:ascii="Times New Roman" w:hAnsi="Times New Roman"/>
          <w:sz w:val="10"/>
        </w:rPr>
      </w:pPr>
      <w:r w:rsidRPr="00C87BB3">
        <w:rPr>
          <w:rFonts w:ascii="Times New Roman" w:hAnsi="Times New Roman"/>
        </w:rPr>
        <w:tab/>
      </w:r>
      <w:r w:rsidRPr="00C87BB3">
        <w:rPr>
          <w:rFonts w:ascii="Times New Roman" w:hAnsi="Times New Roman"/>
          <w:b/>
        </w:rPr>
        <w:t xml:space="preserve">OGGETTO: </w:t>
      </w:r>
      <w:r w:rsidRPr="00C87BB3">
        <w:rPr>
          <w:rFonts w:ascii="Times New Roman" w:hAnsi="Times New Roman"/>
        </w:rPr>
        <w:t xml:space="preserve">PON FESR </w:t>
      </w:r>
      <w:r w:rsidRPr="00C87BB3">
        <w:rPr>
          <w:rFonts w:ascii="Times New Roman" w:hAnsi="Times New Roman"/>
          <w:i/>
        </w:rPr>
        <w:t>“Ambienti per l’apprendimento”</w:t>
      </w:r>
      <w:r w:rsidRPr="00C87BB3">
        <w:rPr>
          <w:rFonts w:ascii="Times New Roman" w:hAnsi="Times New Roman"/>
        </w:rPr>
        <w:t xml:space="preserve"> Obiettivo/Azione </w:t>
      </w:r>
      <w:r w:rsidRPr="00C87BB3">
        <w:rPr>
          <w:rFonts w:ascii="Times New Roman" w:hAnsi="Times New Roman"/>
          <w:b/>
        </w:rPr>
        <w:t>B1 C</w:t>
      </w:r>
    </w:p>
    <w:p w:rsidR="00C87BB3" w:rsidRPr="00C87BB3" w:rsidRDefault="00C87BB3" w:rsidP="00C87BB3">
      <w:pPr>
        <w:tabs>
          <w:tab w:val="left" w:pos="3192"/>
        </w:tabs>
        <w:spacing w:after="0"/>
        <w:ind w:left="1276"/>
        <w:jc w:val="both"/>
        <w:rPr>
          <w:rFonts w:ascii="Times New Roman" w:hAnsi="Times New Roman"/>
          <w:b/>
        </w:rPr>
      </w:pPr>
      <w:r w:rsidRPr="00C87BB3">
        <w:rPr>
          <w:rFonts w:ascii="Times New Roman" w:hAnsi="Times New Roman"/>
        </w:rPr>
        <w:t xml:space="preserve">Procedura di affidamento in economia, mediante procedura comparativa, ai sensi </w:t>
      </w:r>
      <w:r w:rsidRPr="00C87BB3">
        <w:rPr>
          <w:rFonts w:ascii="Times New Roman" w:hAnsi="Times New Roman"/>
          <w:b/>
        </w:rPr>
        <w:t xml:space="preserve">dell’art. 34 del D.I.44/2001 per la realizzazione di </w:t>
      </w:r>
    </w:p>
    <w:p w:rsidR="00C87BB3" w:rsidRDefault="00992100" w:rsidP="00C87BB3">
      <w:pPr>
        <w:tabs>
          <w:tab w:val="left" w:pos="3192"/>
        </w:tabs>
        <w:spacing w:after="0"/>
        <w:ind w:left="1276"/>
        <w:jc w:val="center"/>
        <w:rPr>
          <w:rFonts w:ascii="Times New Roman" w:hAnsi="Times New Roman"/>
          <w:b/>
          <w:i/>
        </w:rPr>
      </w:pPr>
      <w:r>
        <w:rPr>
          <w:rFonts w:ascii="Times New Roman" w:hAnsi="Times New Roman"/>
          <w:b/>
          <w:i/>
        </w:rPr>
        <w:t>PICCOLO LABORAT</w:t>
      </w:r>
      <w:r w:rsidR="00C87BB3" w:rsidRPr="00C87BB3">
        <w:rPr>
          <w:rFonts w:ascii="Times New Roman" w:hAnsi="Times New Roman"/>
          <w:b/>
          <w:i/>
        </w:rPr>
        <w:t>ORIO MUSICALE</w:t>
      </w:r>
    </w:p>
    <w:p w:rsidR="00C87BB3" w:rsidRDefault="00C87BB3" w:rsidP="00C87BB3">
      <w:pPr>
        <w:tabs>
          <w:tab w:val="left" w:pos="3192"/>
        </w:tabs>
        <w:spacing w:after="0"/>
        <w:ind w:left="1276"/>
        <w:jc w:val="center"/>
        <w:rPr>
          <w:rFonts w:ascii="Times New Roman" w:hAnsi="Times New Roman"/>
          <w:b/>
          <w:i/>
        </w:rPr>
      </w:pPr>
    </w:p>
    <w:p w:rsidR="00C87BB3" w:rsidRPr="00C87BB3" w:rsidRDefault="00C87BB3" w:rsidP="00C87BB3">
      <w:pPr>
        <w:tabs>
          <w:tab w:val="left" w:pos="3192"/>
        </w:tabs>
        <w:spacing w:after="0"/>
        <w:ind w:left="1276"/>
        <w:jc w:val="center"/>
        <w:rPr>
          <w:rFonts w:ascii="Times New Roman" w:hAnsi="Times New Roman"/>
        </w:rPr>
      </w:pPr>
    </w:p>
    <w:p w:rsidR="00C87BB3" w:rsidRPr="00C87BB3" w:rsidRDefault="00C87BB3" w:rsidP="00C87BB3">
      <w:pPr>
        <w:tabs>
          <w:tab w:val="left" w:pos="3192"/>
        </w:tabs>
        <w:ind w:left="1276" w:hanging="1276"/>
        <w:jc w:val="both"/>
        <w:rPr>
          <w:rFonts w:ascii="Times New Roman" w:hAnsi="Times New Roman"/>
        </w:rPr>
      </w:pPr>
      <w:r w:rsidRPr="00C87BB3">
        <w:rPr>
          <w:rFonts w:ascii="Times New Roman" w:hAnsi="Times New Roman"/>
        </w:rPr>
        <w:lastRenderedPageBreak/>
        <w:t xml:space="preserve">Nell’ambito del PON FESR </w:t>
      </w:r>
      <w:r w:rsidRPr="00C87BB3">
        <w:rPr>
          <w:rFonts w:ascii="Times New Roman" w:hAnsi="Times New Roman"/>
          <w:i/>
        </w:rPr>
        <w:t>“Ambienti per l’apprendimento”</w:t>
      </w:r>
      <w:r w:rsidRPr="00C87BB3">
        <w:rPr>
          <w:rFonts w:ascii="Times New Roman" w:hAnsi="Times New Roman"/>
        </w:rPr>
        <w:t xml:space="preserve"> Obiettivo/Azione A1, a seguito dell’autorizzazione del MIUR  prot. n. A00DGAI/9839 del 12 GIUGNO 2012, si intende affidare in economia, ai sensi dell’art. 34 del D.I.44/2001 e della Determina del DS dell’Istituto Scolastico COMPRENSIVO 1 CIRO’ MARINA prot. 6576 del 12.07.2012 per la realizzazione di un o laboratorio informatico multimediale</w:t>
      </w:r>
    </w:p>
    <w:p w:rsidR="00C87BB3" w:rsidRPr="00C87BB3" w:rsidRDefault="00C87BB3" w:rsidP="00C87BB3">
      <w:pPr>
        <w:tabs>
          <w:tab w:val="left" w:pos="3192"/>
        </w:tabs>
        <w:jc w:val="both"/>
        <w:rPr>
          <w:rFonts w:ascii="Times New Roman" w:hAnsi="Times New Roman"/>
        </w:rPr>
      </w:pPr>
    </w:p>
    <w:p w:rsidR="00C87BB3" w:rsidRPr="00C87BB3" w:rsidRDefault="00C87BB3" w:rsidP="00C87BB3">
      <w:pPr>
        <w:tabs>
          <w:tab w:val="left" w:pos="3192"/>
        </w:tabs>
        <w:jc w:val="both"/>
        <w:rPr>
          <w:rFonts w:ascii="Times New Roman" w:hAnsi="Times New Roman"/>
        </w:rPr>
      </w:pPr>
      <w:r w:rsidRPr="00C87BB3">
        <w:rPr>
          <w:rFonts w:ascii="Times New Roman" w:hAnsi="Times New Roman"/>
        </w:rPr>
        <w:t>La fornitura dovrà essere realizzata secondo le modalità e le specifiche definite nell’allegata lettera di invito.</w:t>
      </w:r>
    </w:p>
    <w:p w:rsidR="00C87BB3" w:rsidRPr="00C87BB3" w:rsidRDefault="00C87BB3" w:rsidP="00C87BB3">
      <w:pPr>
        <w:tabs>
          <w:tab w:val="left" w:pos="3192"/>
        </w:tabs>
        <w:jc w:val="both"/>
        <w:rPr>
          <w:rFonts w:ascii="Times New Roman" w:hAnsi="Times New Roman"/>
        </w:rPr>
      </w:pPr>
      <w:r w:rsidRPr="00C87BB3">
        <w:rPr>
          <w:rFonts w:ascii="Times New Roman" w:hAnsi="Times New Roman"/>
        </w:rPr>
        <w:t>Codesta impresa, ove interessata, è invitata a presentare la propria migliore offerta tecnica – economica per la realizzazione dell’attività in oggetto entro e non oltre le ore 13 del giorno 27.07.2012</w:t>
      </w:r>
    </w:p>
    <w:p w:rsidR="00C87BB3" w:rsidRPr="00C87BB3" w:rsidRDefault="00C87BB3" w:rsidP="00C87BB3">
      <w:pPr>
        <w:tabs>
          <w:tab w:val="left" w:pos="3192"/>
        </w:tabs>
        <w:jc w:val="both"/>
        <w:rPr>
          <w:rFonts w:ascii="Times New Roman" w:hAnsi="Times New Roman"/>
        </w:rPr>
      </w:pPr>
      <w:r w:rsidRPr="00C87BB3">
        <w:rPr>
          <w:rFonts w:ascii="Times New Roman" w:hAnsi="Times New Roman"/>
        </w:rPr>
        <w:t>Si prega di voler comunicare il mancato interesse a partecipare all’indicata procedura.</w:t>
      </w:r>
    </w:p>
    <w:p w:rsidR="00C87BB3" w:rsidRPr="00C87BB3" w:rsidRDefault="00C87BB3" w:rsidP="00C87BB3">
      <w:pPr>
        <w:tabs>
          <w:tab w:val="left" w:pos="3192"/>
        </w:tabs>
        <w:jc w:val="both"/>
        <w:rPr>
          <w:rFonts w:ascii="Times New Roman" w:hAnsi="Times New Roman"/>
        </w:rPr>
      </w:pPr>
      <w:r w:rsidRPr="00C87BB3">
        <w:rPr>
          <w:rFonts w:ascii="Times New Roman" w:hAnsi="Times New Roman"/>
        </w:rPr>
        <w:t>Le offerte tecniche – economiche o le eventuali comunicazioni di mancato interesse a partecipare alla procedura, dovranno essere trasmesse al seguente indirizzo:</w:t>
      </w:r>
    </w:p>
    <w:p w:rsidR="00C87BB3" w:rsidRPr="00C87BB3" w:rsidRDefault="00C87BB3" w:rsidP="00C87BB3">
      <w:pPr>
        <w:tabs>
          <w:tab w:val="left" w:pos="3192"/>
        </w:tabs>
        <w:ind w:firstLine="426"/>
        <w:jc w:val="both"/>
        <w:rPr>
          <w:rFonts w:ascii="Times New Roman" w:hAnsi="Times New Roman"/>
          <w:b/>
          <w:i/>
        </w:rPr>
      </w:pPr>
      <w:r w:rsidRPr="00C87BB3">
        <w:rPr>
          <w:rFonts w:ascii="Times New Roman" w:hAnsi="Times New Roman"/>
          <w:b/>
          <w:i/>
        </w:rPr>
        <w:t>Istituto COMPRENSIVO 1 CIRO’ MARINA via della Libertà  88811 CIRO’ MARINA (KR)</w:t>
      </w:r>
    </w:p>
    <w:p w:rsidR="00C87BB3" w:rsidRPr="00C87BB3" w:rsidRDefault="00C87BB3" w:rsidP="00C87BB3">
      <w:pPr>
        <w:tabs>
          <w:tab w:val="left" w:pos="3192"/>
        </w:tabs>
        <w:spacing w:after="0"/>
        <w:ind w:firstLine="426"/>
        <w:jc w:val="right"/>
        <w:rPr>
          <w:rFonts w:ascii="Times New Roman" w:hAnsi="Times New Roman"/>
        </w:rPr>
      </w:pPr>
    </w:p>
    <w:p w:rsidR="00C87BB3" w:rsidRPr="00C87BB3" w:rsidRDefault="00C87BB3" w:rsidP="00C87BB3">
      <w:pPr>
        <w:tabs>
          <w:tab w:val="left" w:pos="3192"/>
        </w:tabs>
        <w:ind w:firstLine="426"/>
        <w:jc w:val="center"/>
        <w:rPr>
          <w:rFonts w:ascii="Times New Roman" w:hAnsi="Times New Roman"/>
        </w:rPr>
      </w:pPr>
      <w:r w:rsidRPr="00C87BB3">
        <w:rPr>
          <w:rFonts w:ascii="Times New Roman" w:hAnsi="Times New Roman"/>
        </w:rPr>
        <w:tab/>
      </w:r>
      <w:r w:rsidRPr="00C87BB3">
        <w:rPr>
          <w:rFonts w:ascii="Times New Roman" w:hAnsi="Times New Roman"/>
        </w:rPr>
        <w:tab/>
      </w:r>
      <w:r w:rsidRPr="00C87BB3">
        <w:rPr>
          <w:rFonts w:ascii="Times New Roman" w:hAnsi="Times New Roman"/>
        </w:rPr>
        <w:tab/>
      </w:r>
      <w:r w:rsidRPr="00C87BB3">
        <w:rPr>
          <w:rFonts w:ascii="Times New Roman" w:hAnsi="Times New Roman"/>
        </w:rPr>
        <w:tab/>
      </w:r>
      <w:r w:rsidRPr="00C87BB3">
        <w:rPr>
          <w:rFonts w:ascii="Times New Roman" w:hAnsi="Times New Roman"/>
        </w:rPr>
        <w:tab/>
        <w:t>Il Dirigente Scolastico</w:t>
      </w:r>
    </w:p>
    <w:p w:rsidR="00C87BB3" w:rsidRPr="00C87BB3" w:rsidRDefault="00C87BB3" w:rsidP="00C87BB3">
      <w:pPr>
        <w:tabs>
          <w:tab w:val="left" w:pos="3192"/>
        </w:tabs>
        <w:spacing w:after="0"/>
        <w:ind w:firstLine="426"/>
        <w:jc w:val="center"/>
        <w:rPr>
          <w:rFonts w:ascii="Times New Roman" w:hAnsi="Times New Roman"/>
        </w:rPr>
      </w:pPr>
      <w:r w:rsidRPr="00C87BB3">
        <w:rPr>
          <w:rFonts w:ascii="Times New Roman" w:hAnsi="Times New Roman"/>
        </w:rPr>
        <w:t xml:space="preserve">                                                                                                Prof. GIUSEPPE BARBERIO</w:t>
      </w:r>
    </w:p>
    <w:p w:rsidR="00C87BB3" w:rsidRPr="00C87BB3" w:rsidRDefault="00C87BB3" w:rsidP="00C87BB3">
      <w:pPr>
        <w:tabs>
          <w:tab w:val="left" w:pos="3192"/>
        </w:tabs>
        <w:spacing w:after="0"/>
        <w:ind w:firstLine="426"/>
        <w:jc w:val="right"/>
        <w:rPr>
          <w:rFonts w:ascii="Times New Roman" w:hAnsi="Times New Roman"/>
        </w:rPr>
      </w:pPr>
    </w:p>
    <w:p w:rsidR="00C87BB3" w:rsidRDefault="00C87BB3" w:rsidP="00C87BB3">
      <w:pPr>
        <w:tabs>
          <w:tab w:val="left" w:pos="3192"/>
        </w:tabs>
        <w:spacing w:after="0" w:line="240" w:lineRule="auto"/>
        <w:rPr>
          <w:rFonts w:ascii="Times New Roman" w:hAnsi="Times New Roman"/>
          <w:b/>
        </w:rPr>
      </w:pPr>
    </w:p>
    <w:p w:rsidR="00470CC2" w:rsidRDefault="00470CC2" w:rsidP="00C87BB3">
      <w:pPr>
        <w:tabs>
          <w:tab w:val="left" w:pos="3192"/>
        </w:tabs>
        <w:spacing w:after="0" w:line="240" w:lineRule="auto"/>
        <w:rPr>
          <w:rFonts w:ascii="Times New Roman" w:hAnsi="Times New Roman"/>
          <w:b/>
        </w:rPr>
      </w:pPr>
    </w:p>
    <w:p w:rsidR="00470CC2" w:rsidRDefault="00470CC2" w:rsidP="00C87BB3">
      <w:pPr>
        <w:tabs>
          <w:tab w:val="left" w:pos="3192"/>
        </w:tabs>
        <w:spacing w:after="0" w:line="240" w:lineRule="auto"/>
        <w:rPr>
          <w:rFonts w:ascii="Times New Roman" w:hAnsi="Times New Roman"/>
          <w:b/>
        </w:rPr>
      </w:pPr>
    </w:p>
    <w:p w:rsidR="00470CC2" w:rsidRDefault="00470CC2" w:rsidP="00C87BB3">
      <w:pPr>
        <w:tabs>
          <w:tab w:val="left" w:pos="3192"/>
        </w:tabs>
        <w:spacing w:after="0" w:line="240" w:lineRule="auto"/>
        <w:rPr>
          <w:rFonts w:ascii="Times New Roman" w:hAnsi="Times New Roman"/>
          <w:b/>
        </w:rPr>
      </w:pPr>
    </w:p>
    <w:p w:rsidR="00470CC2" w:rsidRDefault="00470CC2" w:rsidP="00C87BB3">
      <w:pPr>
        <w:tabs>
          <w:tab w:val="left" w:pos="3192"/>
        </w:tabs>
        <w:spacing w:after="0" w:line="240" w:lineRule="auto"/>
        <w:rPr>
          <w:rFonts w:ascii="Times New Roman" w:hAnsi="Times New Roman"/>
          <w:b/>
        </w:rPr>
      </w:pPr>
    </w:p>
    <w:p w:rsidR="00470CC2" w:rsidRDefault="00470CC2" w:rsidP="00C87BB3">
      <w:pPr>
        <w:tabs>
          <w:tab w:val="left" w:pos="3192"/>
        </w:tabs>
        <w:spacing w:after="0" w:line="240" w:lineRule="auto"/>
        <w:rPr>
          <w:rFonts w:ascii="Times New Roman" w:hAnsi="Times New Roman"/>
          <w:b/>
        </w:rPr>
      </w:pPr>
    </w:p>
    <w:p w:rsidR="00470CC2" w:rsidRDefault="00470CC2" w:rsidP="00C87BB3">
      <w:pPr>
        <w:tabs>
          <w:tab w:val="left" w:pos="3192"/>
        </w:tabs>
        <w:spacing w:after="0" w:line="240" w:lineRule="auto"/>
        <w:rPr>
          <w:rFonts w:ascii="Times New Roman" w:hAnsi="Times New Roman"/>
          <w:b/>
        </w:rPr>
      </w:pPr>
    </w:p>
    <w:p w:rsidR="00470CC2" w:rsidRPr="00C87BB3" w:rsidRDefault="00470CC2" w:rsidP="00C87BB3">
      <w:pPr>
        <w:tabs>
          <w:tab w:val="left" w:pos="3192"/>
        </w:tabs>
        <w:spacing w:after="0" w:line="240" w:lineRule="auto"/>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523282" w:rsidRDefault="00523282" w:rsidP="00C87BB3">
      <w:pPr>
        <w:tabs>
          <w:tab w:val="left" w:pos="3192"/>
        </w:tabs>
        <w:spacing w:after="0" w:line="240" w:lineRule="auto"/>
        <w:ind w:firstLine="426"/>
        <w:jc w:val="center"/>
        <w:rPr>
          <w:rFonts w:ascii="Times New Roman" w:hAnsi="Times New Roman"/>
          <w:b/>
        </w:rPr>
      </w:pPr>
    </w:p>
    <w:p w:rsidR="00C87BB3" w:rsidRPr="00C87BB3" w:rsidRDefault="00C87BB3" w:rsidP="00C87BB3">
      <w:pPr>
        <w:tabs>
          <w:tab w:val="left" w:pos="3192"/>
        </w:tabs>
        <w:spacing w:after="0" w:line="240" w:lineRule="auto"/>
        <w:ind w:firstLine="426"/>
        <w:jc w:val="center"/>
        <w:rPr>
          <w:rFonts w:ascii="Times New Roman" w:hAnsi="Times New Roman"/>
          <w:b/>
        </w:rPr>
      </w:pPr>
      <w:r w:rsidRPr="00C87BB3">
        <w:rPr>
          <w:rFonts w:ascii="Times New Roman" w:hAnsi="Times New Roman"/>
          <w:b/>
        </w:rPr>
        <w:lastRenderedPageBreak/>
        <w:t>LETTERA DI INVITO</w:t>
      </w:r>
    </w:p>
    <w:p w:rsidR="00C87BB3" w:rsidRPr="00C87BB3" w:rsidRDefault="00C87BB3" w:rsidP="00C87BB3">
      <w:pPr>
        <w:tabs>
          <w:tab w:val="left" w:pos="3192"/>
        </w:tabs>
        <w:spacing w:after="0" w:line="240" w:lineRule="auto"/>
        <w:jc w:val="center"/>
        <w:rPr>
          <w:rFonts w:ascii="Times New Roman" w:hAnsi="Times New Roman"/>
          <w:i/>
        </w:rPr>
      </w:pPr>
    </w:p>
    <w:p w:rsidR="00C87BB3" w:rsidRPr="00C87BB3" w:rsidRDefault="00C87BB3" w:rsidP="00C87BB3">
      <w:pPr>
        <w:tabs>
          <w:tab w:val="left" w:pos="3192"/>
        </w:tabs>
        <w:spacing w:after="0" w:line="240" w:lineRule="auto"/>
        <w:jc w:val="center"/>
        <w:rPr>
          <w:rFonts w:ascii="Times New Roman" w:hAnsi="Times New Roman"/>
          <w:i/>
        </w:rPr>
      </w:pPr>
      <w:r w:rsidRPr="00C87BB3">
        <w:rPr>
          <w:rFonts w:ascii="Times New Roman" w:hAnsi="Times New Roman"/>
          <w:i/>
        </w:rPr>
        <w:t xml:space="preserve">“Realizzazione </w:t>
      </w:r>
      <w:r w:rsidRPr="00C87BB3">
        <w:rPr>
          <w:rFonts w:ascii="Times New Roman" w:hAnsi="Times New Roman"/>
        </w:rPr>
        <w:t>UN LABORATORIO INFORMATICO MULTIMEDIALE</w:t>
      </w:r>
    </w:p>
    <w:p w:rsidR="00C87BB3" w:rsidRPr="00C87BB3" w:rsidRDefault="00C87BB3" w:rsidP="00C87BB3">
      <w:pPr>
        <w:tabs>
          <w:tab w:val="left" w:pos="3192"/>
        </w:tabs>
        <w:spacing w:after="0" w:line="240" w:lineRule="auto"/>
        <w:ind w:left="1276" w:hanging="1276"/>
        <w:jc w:val="center"/>
        <w:rPr>
          <w:rFonts w:ascii="Times New Roman" w:hAnsi="Times New Roman"/>
        </w:rPr>
      </w:pPr>
      <w:r w:rsidRPr="00C87BB3">
        <w:rPr>
          <w:rFonts w:ascii="Times New Roman" w:hAnsi="Times New Roman"/>
        </w:rPr>
        <w:t xml:space="preserve">nell’ambito del PON FESR </w:t>
      </w:r>
      <w:r w:rsidRPr="00C87BB3">
        <w:rPr>
          <w:rFonts w:ascii="Times New Roman" w:hAnsi="Times New Roman"/>
          <w:i/>
        </w:rPr>
        <w:t xml:space="preserve">“Ambienti per l’apprendimento” </w:t>
      </w:r>
      <w:r w:rsidRPr="00C87BB3">
        <w:rPr>
          <w:rFonts w:ascii="Times New Roman" w:hAnsi="Times New Roman"/>
        </w:rPr>
        <w:t>Obiettivo/Azione B1 B</w:t>
      </w:r>
    </w:p>
    <w:p w:rsidR="00C87BB3" w:rsidRPr="00C87BB3" w:rsidRDefault="00C87BB3" w:rsidP="00C87BB3">
      <w:pPr>
        <w:tabs>
          <w:tab w:val="left" w:pos="3192"/>
        </w:tabs>
        <w:spacing w:after="0"/>
        <w:ind w:left="1276"/>
        <w:jc w:val="center"/>
        <w:rPr>
          <w:rFonts w:ascii="Times New Roman" w:hAnsi="Times New Roman"/>
          <w:i/>
        </w:rPr>
      </w:pPr>
    </w:p>
    <w:p w:rsidR="00C87BB3" w:rsidRPr="00C87BB3" w:rsidRDefault="00C87BB3" w:rsidP="00C87BB3">
      <w:pPr>
        <w:keepNext/>
        <w:keepLines/>
        <w:tabs>
          <w:tab w:val="left" w:pos="3192"/>
        </w:tabs>
        <w:spacing w:before="480" w:after="0"/>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Premessa</w:t>
      </w:r>
    </w:p>
    <w:p w:rsidR="00C87BB3" w:rsidRPr="00C87BB3" w:rsidRDefault="00C87BB3" w:rsidP="00C87BB3">
      <w:pPr>
        <w:tabs>
          <w:tab w:val="left" w:pos="3192"/>
        </w:tabs>
        <w:autoSpaceDE w:val="0"/>
        <w:autoSpaceDN w:val="0"/>
        <w:adjustRightInd w:val="0"/>
        <w:ind w:firstLine="426"/>
        <w:jc w:val="both"/>
        <w:rPr>
          <w:rFonts w:ascii="Times New Roman" w:hAnsi="Times New Roman"/>
          <w:sz w:val="24"/>
          <w:szCs w:val="24"/>
          <w:lang w:eastAsia="it-IT"/>
        </w:rPr>
      </w:pPr>
      <w:r w:rsidRPr="00C87BB3">
        <w:rPr>
          <w:rFonts w:ascii="Times New Roman" w:hAnsi="Times New Roman"/>
          <w:sz w:val="24"/>
          <w:szCs w:val="24"/>
          <w:lang w:eastAsia="it-IT"/>
        </w:rPr>
        <w:t xml:space="preserve">Il </w:t>
      </w:r>
      <w:r w:rsidRPr="00C87BB3">
        <w:rPr>
          <w:rFonts w:ascii="Times New Roman" w:hAnsi="Times New Roman"/>
          <w:b/>
          <w:sz w:val="24"/>
          <w:szCs w:val="24"/>
          <w:lang w:eastAsia="it-IT"/>
        </w:rPr>
        <w:t xml:space="preserve">PON FESR 2007/2013 </w:t>
      </w:r>
      <w:r w:rsidRPr="00C87BB3">
        <w:rPr>
          <w:rFonts w:ascii="Times New Roman" w:hAnsi="Times New Roman"/>
          <w:i/>
          <w:sz w:val="24"/>
          <w:szCs w:val="24"/>
          <w:lang w:eastAsia="it-IT"/>
        </w:rPr>
        <w:t>“Ambienti per l’apprendimento”</w:t>
      </w:r>
      <w:r w:rsidRPr="00C87BB3">
        <w:rPr>
          <w:rFonts w:ascii="Times New Roman" w:hAnsi="Times New Roman"/>
          <w:sz w:val="24"/>
          <w:szCs w:val="24"/>
          <w:lang w:eastAsia="it-IT"/>
        </w:rPr>
        <w:t xml:space="preserve"> del Ministero della Pubblica Istruzione, in coerenza con la politica nazionale, pone in primo piano la qualità del sistema di Istruzione come elemento fondamentale per l’obiettivo di miglioramento e valorizzazione delle risorse umane. Essa è finalizzata a garantire che il sistema di istruzione offra a tutti i giovani e le giovani i mezzi per sviluppare competenze chiave a un livello tale da permettere l’accesso ad ulteriori apprendimenti per la durata della vita. Nell’ambito di questo obiettivo gli interventi del presente programma incidono più specificamente sulla qualità degli ambienti dedicati all’apprendimento e sulla implementazione delle tecnologie e dei laboratori didattici come elementi essenziali per la qualificazione del servizio.</w:t>
      </w:r>
    </w:p>
    <w:p w:rsidR="00C87BB3" w:rsidRPr="00C87BB3" w:rsidRDefault="00C87BB3" w:rsidP="00C87BB3">
      <w:pPr>
        <w:keepNext/>
        <w:keepLines/>
        <w:tabs>
          <w:tab w:val="left" w:pos="3192"/>
        </w:tabs>
        <w:spacing w:before="480" w:after="0"/>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Contesto</w:t>
      </w:r>
    </w:p>
    <w:p w:rsidR="00C87BB3" w:rsidRPr="00C87BB3" w:rsidRDefault="00C87BB3" w:rsidP="00C87BB3">
      <w:pPr>
        <w:tabs>
          <w:tab w:val="left" w:pos="3192"/>
        </w:tabs>
      </w:pPr>
      <w:r w:rsidRPr="00C87BB3">
        <w:t xml:space="preserve"> Il Dirigente Scolastico </w:t>
      </w:r>
    </w:p>
    <w:p w:rsidR="00C87BB3" w:rsidRPr="00C87BB3" w:rsidRDefault="00C87BB3" w:rsidP="00C87BB3">
      <w:pPr>
        <w:numPr>
          <w:ilvl w:val="0"/>
          <w:numId w:val="60"/>
        </w:numPr>
        <w:tabs>
          <w:tab w:val="left" w:pos="3192"/>
        </w:tabs>
        <w:contextualSpacing/>
      </w:pPr>
      <w:r w:rsidRPr="00C87BB3">
        <w:t xml:space="preserve">VISTO il Piano integrato d’Istituto FESR “Ambienti per l’apprendimento”- Annualità  2011; </w:t>
      </w:r>
    </w:p>
    <w:p w:rsidR="00C87BB3" w:rsidRPr="00C87BB3" w:rsidRDefault="00C87BB3" w:rsidP="00C87BB3">
      <w:pPr>
        <w:numPr>
          <w:ilvl w:val="0"/>
          <w:numId w:val="60"/>
        </w:numPr>
        <w:tabs>
          <w:tab w:val="left" w:pos="3192"/>
        </w:tabs>
        <w:contextualSpacing/>
      </w:pPr>
      <w:r w:rsidRPr="00C87BB3">
        <w:t xml:space="preserve">VISTA   la nota MIUR del  5/10/2011, avente come oggetto POR/FESR REGIONE  CALABRIA – Circolare straordinaria prot. n. 5685 del 20/04/2011, attuativa del piano di accelerazione della spesa relativa alla programmazione dei fondi  Strutturali 2007/2013 </w:t>
      </w:r>
    </w:p>
    <w:p w:rsidR="00C87BB3" w:rsidRPr="00C87BB3" w:rsidRDefault="00C87BB3" w:rsidP="00C87BB3">
      <w:pPr>
        <w:numPr>
          <w:ilvl w:val="0"/>
          <w:numId w:val="60"/>
        </w:numPr>
        <w:tabs>
          <w:tab w:val="left" w:pos="3192"/>
        </w:tabs>
        <w:contextualSpacing/>
      </w:pPr>
      <w:r w:rsidRPr="00C87BB3">
        <w:t xml:space="preserve">VISTA  la circolare del MIUR prot. AOODGAI/9893 del 12.06.2012 relativa alle  istruzioni e  procedure da seguire per l’attuazione dei FESR; </w:t>
      </w:r>
    </w:p>
    <w:p w:rsidR="00C87BB3" w:rsidRPr="00C87BB3" w:rsidRDefault="00C87BB3" w:rsidP="00C87BB3">
      <w:pPr>
        <w:numPr>
          <w:ilvl w:val="0"/>
          <w:numId w:val="60"/>
        </w:numPr>
        <w:tabs>
          <w:tab w:val="left" w:pos="3192"/>
        </w:tabs>
        <w:contextualSpacing/>
      </w:pPr>
      <w:r w:rsidRPr="00C87BB3">
        <w:t xml:space="preserve">VISTE    le delibere degli Organi Collegiali  </w:t>
      </w:r>
    </w:p>
    <w:p w:rsidR="00C87BB3" w:rsidRPr="00C87BB3" w:rsidRDefault="00C87BB3" w:rsidP="00C87BB3">
      <w:pPr>
        <w:numPr>
          <w:ilvl w:val="0"/>
          <w:numId w:val="60"/>
        </w:numPr>
        <w:tabs>
          <w:tab w:val="left" w:pos="3192"/>
        </w:tabs>
        <w:contextualSpacing/>
      </w:pPr>
      <w:r w:rsidRPr="00C87BB3">
        <w:t xml:space="preserve">VISTO    il Decreto legislativo 7 marzo 2005, n°82 e successive modificazioni. </w:t>
      </w:r>
    </w:p>
    <w:p w:rsidR="00C87BB3" w:rsidRPr="00C87BB3" w:rsidRDefault="00C87BB3" w:rsidP="00C87BB3">
      <w:pPr>
        <w:numPr>
          <w:ilvl w:val="0"/>
          <w:numId w:val="60"/>
        </w:numPr>
        <w:tabs>
          <w:tab w:val="left" w:pos="3192"/>
        </w:tabs>
        <w:contextualSpacing/>
      </w:pPr>
      <w:r w:rsidRPr="00C87BB3">
        <w:t xml:space="preserve">VISTO  il Decreto legislativo 12 aprile 2006, n°163 e successive modificazioni (Codice dei contratti pubblici relativi ai lavori, servizi e forniture in attuazione delle direttive  2004/17/CE e 2004/18/CE). </w:t>
      </w:r>
    </w:p>
    <w:p w:rsidR="00C87BB3" w:rsidRPr="00C87BB3" w:rsidRDefault="00C87BB3" w:rsidP="00C87BB3">
      <w:pPr>
        <w:numPr>
          <w:ilvl w:val="0"/>
          <w:numId w:val="60"/>
        </w:numPr>
        <w:tabs>
          <w:tab w:val="left" w:pos="3192"/>
        </w:tabs>
        <w:contextualSpacing/>
      </w:pPr>
      <w:r w:rsidRPr="00C87BB3">
        <w:t xml:space="preserve">VISTO   il Regolamento (C.E.) 1083 dell’11/07/2006 recante disposizioni generali sui fondi strutturali; </w:t>
      </w:r>
    </w:p>
    <w:p w:rsidR="00C87BB3" w:rsidRPr="00C87BB3" w:rsidRDefault="00C87BB3" w:rsidP="00C87BB3">
      <w:pPr>
        <w:numPr>
          <w:ilvl w:val="0"/>
          <w:numId w:val="60"/>
        </w:numPr>
        <w:tabs>
          <w:tab w:val="left" w:pos="3192"/>
        </w:tabs>
        <w:contextualSpacing/>
      </w:pPr>
      <w:r w:rsidRPr="00C87BB3">
        <w:t xml:space="preserve">VISTO    il Regolamento (C.E.) 1080 del 05/07/2006 relativo al F.E.S.R.; </w:t>
      </w:r>
    </w:p>
    <w:p w:rsidR="00C87BB3" w:rsidRPr="00C87BB3" w:rsidRDefault="00C87BB3" w:rsidP="00C87BB3">
      <w:pPr>
        <w:numPr>
          <w:ilvl w:val="0"/>
          <w:numId w:val="60"/>
        </w:numPr>
        <w:tabs>
          <w:tab w:val="left" w:pos="3192"/>
        </w:tabs>
        <w:contextualSpacing/>
      </w:pPr>
      <w:r w:rsidRPr="00C87BB3">
        <w:t xml:space="preserve">VISTO  il Regolamento (C.E.) 1828 del 08/12/2006 che stabilisce modalità di applicazione del Reg. (C.E.) 1083/2006 e del Reg. (C.E.) 1080/2006; </w:t>
      </w:r>
    </w:p>
    <w:p w:rsidR="00C87BB3" w:rsidRPr="00C87BB3" w:rsidRDefault="00C87BB3" w:rsidP="00C87BB3">
      <w:pPr>
        <w:numPr>
          <w:ilvl w:val="0"/>
          <w:numId w:val="60"/>
        </w:numPr>
        <w:tabs>
          <w:tab w:val="left" w:pos="3192"/>
        </w:tabs>
        <w:contextualSpacing/>
      </w:pPr>
      <w:r w:rsidRPr="00C87BB3">
        <w:t>VISTO    il testo del Programma Operativo Nazionale  2007 IT 16 I PO 004 “Ambienti per l’Apprendimento” relativo al Fondo Europeo di Sviluppo Regionale (F.E.S.R</w:t>
      </w:r>
    </w:p>
    <w:p w:rsidR="00C87BB3" w:rsidRPr="00C87BB3" w:rsidRDefault="00C87BB3" w:rsidP="00C87BB3">
      <w:pPr>
        <w:numPr>
          <w:ilvl w:val="0"/>
          <w:numId w:val="60"/>
        </w:numPr>
        <w:tabs>
          <w:tab w:val="left" w:pos="3192"/>
        </w:tabs>
        <w:contextualSpacing/>
      </w:pPr>
      <w:r w:rsidRPr="00C87BB3">
        <w:t xml:space="preserve">VISTO    il D.I. n. 44 del 01/02/2001 “Regolamento concernente le istruzioni generali sulla gestione amministrativo-contabile delle Istituzioni Scolastiche”; </w:t>
      </w:r>
    </w:p>
    <w:p w:rsidR="00C87BB3" w:rsidRPr="00C87BB3" w:rsidRDefault="00C87BB3" w:rsidP="00C87BB3">
      <w:pPr>
        <w:numPr>
          <w:ilvl w:val="0"/>
          <w:numId w:val="60"/>
        </w:numPr>
        <w:tabs>
          <w:tab w:val="left" w:pos="3192"/>
        </w:tabs>
        <w:contextualSpacing/>
      </w:pPr>
      <w:r w:rsidRPr="00C87BB3">
        <w:t>VISTO   il verbale n. 9 delibera n. 12 del 29.06.2012 del Consiglio d’istituto che ha preso  atto dell’inserimento  del predetto finanziamento nel P.A. 2011,</w:t>
      </w:r>
    </w:p>
    <w:p w:rsidR="00C87BB3" w:rsidRPr="00C87BB3" w:rsidRDefault="00C87BB3" w:rsidP="00C87BB3">
      <w:pPr>
        <w:tabs>
          <w:tab w:val="left" w:pos="3192"/>
        </w:tabs>
        <w:jc w:val="center"/>
        <w:rPr>
          <w:b/>
          <w:i/>
        </w:rPr>
      </w:pPr>
      <w:r w:rsidRPr="00C87BB3">
        <w:rPr>
          <w:b/>
          <w:i/>
        </w:rPr>
        <w:t>CONSIDERATA  la necessità  di provvedere con urgenza all’acquisto delle attrezzature,</w:t>
      </w:r>
    </w:p>
    <w:p w:rsidR="00523282" w:rsidRDefault="00523282" w:rsidP="00C87BB3">
      <w:pPr>
        <w:tabs>
          <w:tab w:val="left" w:pos="3192"/>
        </w:tabs>
        <w:jc w:val="center"/>
      </w:pPr>
    </w:p>
    <w:p w:rsidR="00523282" w:rsidRDefault="00523282" w:rsidP="00C87BB3">
      <w:pPr>
        <w:tabs>
          <w:tab w:val="left" w:pos="3192"/>
        </w:tabs>
        <w:jc w:val="center"/>
      </w:pPr>
    </w:p>
    <w:p w:rsidR="00C87BB3" w:rsidRPr="00C87BB3" w:rsidRDefault="00C87BB3" w:rsidP="00C87BB3">
      <w:pPr>
        <w:tabs>
          <w:tab w:val="left" w:pos="3192"/>
        </w:tabs>
        <w:jc w:val="center"/>
        <w:rPr>
          <w:b/>
          <w:i/>
        </w:rPr>
      </w:pPr>
      <w:r w:rsidRPr="00C87BB3">
        <w:lastRenderedPageBreak/>
        <w:t>EMANA</w:t>
      </w:r>
    </w:p>
    <w:p w:rsidR="00C87BB3" w:rsidRPr="00C87BB3" w:rsidRDefault="00C87BB3" w:rsidP="00C87BB3">
      <w:pPr>
        <w:tabs>
          <w:tab w:val="left" w:pos="3192"/>
        </w:tabs>
      </w:pPr>
      <w:r w:rsidRPr="00C87BB3">
        <w:t xml:space="preserve">Il bando di gara </w:t>
      </w:r>
    </w:p>
    <w:p w:rsidR="00C87BB3" w:rsidRPr="00C87BB3" w:rsidRDefault="00C87BB3" w:rsidP="00C87BB3">
      <w:pPr>
        <w:numPr>
          <w:ilvl w:val="0"/>
          <w:numId w:val="62"/>
        </w:numPr>
        <w:tabs>
          <w:tab w:val="left" w:pos="3192"/>
        </w:tabs>
        <w:contextualSpacing/>
        <w:rPr>
          <w:rFonts w:ascii="Calibri" w:hAnsi="Calibri"/>
          <w:b/>
          <w:i/>
        </w:rPr>
      </w:pPr>
      <w:r w:rsidRPr="00C87BB3">
        <w:rPr>
          <w:b/>
          <w:i/>
        </w:rPr>
        <w:t xml:space="preserve"> Stazione  appaltante:  L’Istituto Comprensivo  1 cirò marina  tel. e Fax 0962/ 31101 </w:t>
      </w:r>
    </w:p>
    <w:p w:rsidR="00C87BB3" w:rsidRPr="00C87BB3" w:rsidRDefault="00C87BB3" w:rsidP="00C87BB3">
      <w:pPr>
        <w:numPr>
          <w:ilvl w:val="0"/>
          <w:numId w:val="62"/>
        </w:numPr>
        <w:tabs>
          <w:tab w:val="left" w:pos="3192"/>
        </w:tabs>
        <w:contextualSpacing/>
        <w:rPr>
          <w:rFonts w:ascii="Calibri" w:hAnsi="Calibri"/>
          <w:b/>
          <w:i/>
        </w:rPr>
      </w:pPr>
      <w:r w:rsidRPr="00C87BB3">
        <w:rPr>
          <w:b/>
          <w:i/>
        </w:rPr>
        <w:t xml:space="preserve"> </w:t>
      </w:r>
      <w:r w:rsidRPr="00C87BB3">
        <w:rPr>
          <w:rFonts w:ascii="Calibri" w:hAnsi="Calibri" w:cs="Arial"/>
          <w:b/>
          <w:i/>
          <w:shd w:val="clear" w:color="auto" w:fill="FFFFFF"/>
        </w:rPr>
        <w:t>www.ic</w:t>
      </w:r>
      <w:r w:rsidRPr="00C87BB3">
        <w:rPr>
          <w:rFonts w:ascii="Calibri" w:hAnsi="Calibri" w:cs="Arial"/>
          <w:b/>
          <w:bCs/>
          <w:i/>
          <w:shd w:val="clear" w:color="auto" w:fill="FFFFFF"/>
        </w:rPr>
        <w:t>1ciromarina</w:t>
      </w:r>
      <w:r w:rsidRPr="00C87BB3">
        <w:rPr>
          <w:rFonts w:ascii="Calibri" w:hAnsi="Calibri" w:cs="Arial"/>
          <w:b/>
          <w:i/>
          <w:shd w:val="clear" w:color="auto" w:fill="FFFFFF"/>
        </w:rPr>
        <w:t>.it/</w:t>
      </w:r>
      <w:r w:rsidRPr="00C87BB3">
        <w:rPr>
          <w:rFonts w:ascii="Calibri" w:hAnsi="Calibri"/>
          <w:b/>
          <w:i/>
        </w:rPr>
        <w:t xml:space="preserve">  e-mail   </w:t>
      </w:r>
      <w:r w:rsidRPr="00C87BB3">
        <w:rPr>
          <w:rFonts w:ascii="Calibri" w:eastAsia="Times New Roman" w:hAnsi="Calibri" w:cs="Times New Roman"/>
          <w:b/>
          <w:i/>
          <w:iCs/>
          <w:sz w:val="18"/>
          <w:szCs w:val="20"/>
          <w:lang w:eastAsia="it-IT"/>
        </w:rPr>
        <w:t>kic82300n@istruzione.it</w:t>
      </w:r>
    </w:p>
    <w:p w:rsidR="00C87BB3" w:rsidRPr="00C87BB3" w:rsidRDefault="00C87BB3" w:rsidP="00C87BB3">
      <w:pPr>
        <w:numPr>
          <w:ilvl w:val="0"/>
          <w:numId w:val="62"/>
        </w:numPr>
        <w:tabs>
          <w:tab w:val="left" w:pos="3192"/>
        </w:tabs>
        <w:contextualSpacing/>
        <w:rPr>
          <w:i/>
        </w:rPr>
      </w:pPr>
      <w:r w:rsidRPr="00C87BB3">
        <w:t xml:space="preserve"> </w:t>
      </w:r>
      <w:r w:rsidRPr="00C87BB3">
        <w:rPr>
          <w:i/>
        </w:rPr>
        <w:t xml:space="preserve">Forma dell’appalto : procedura ristretta con lettera invito ad almeno n. 5 ditte, ai sensi dell’art. 55, comma 6 del D. Leg.vo 163 del 12/4/2006 e successive modificazioni ed integrazioni. </w:t>
      </w:r>
    </w:p>
    <w:p w:rsidR="00C87BB3" w:rsidRPr="00C87BB3" w:rsidRDefault="00C87BB3" w:rsidP="00C87BB3">
      <w:pPr>
        <w:numPr>
          <w:ilvl w:val="0"/>
          <w:numId w:val="62"/>
        </w:numPr>
        <w:tabs>
          <w:tab w:val="left" w:pos="3192"/>
        </w:tabs>
        <w:contextualSpacing/>
        <w:rPr>
          <w:i/>
        </w:rPr>
      </w:pPr>
      <w:r w:rsidRPr="00C87BB3">
        <w:rPr>
          <w:i/>
        </w:rPr>
        <w:t xml:space="preserve">Oggetto dell’appalto   In esecuzione all’approvazione dei progetti cofinanziati dal F.E.S.R.   </w:t>
      </w:r>
      <w:r w:rsidRPr="00C87BB3">
        <w:rPr>
          <w:b/>
          <w:i/>
        </w:rPr>
        <w:t>FESR04_POR_calabria -2011-35</w:t>
      </w:r>
      <w:r w:rsidRPr="00C87BB3">
        <w:rPr>
          <w:i/>
        </w:rPr>
        <w:t>, è indetta una gara d’appalto ai sensi  dell’art. 53 del codice per la fornitura di Apparecchiature atte all’allestimento di n.1 laboratorio informatico multimediale, le cui caratteristiche tecniche sono dettagliate nella scheda  tecnica. (allegatoA)</w:t>
      </w:r>
    </w:p>
    <w:p w:rsidR="00C87BB3" w:rsidRPr="00C87BB3" w:rsidRDefault="00C87BB3" w:rsidP="00C87BB3">
      <w:pPr>
        <w:tabs>
          <w:tab w:val="left" w:pos="3192"/>
        </w:tabs>
        <w:spacing w:after="0" w:line="240" w:lineRule="auto"/>
        <w:jc w:val="center"/>
        <w:rPr>
          <w:b/>
          <w:i/>
          <w:sz w:val="24"/>
        </w:rPr>
      </w:pPr>
      <w:r w:rsidRPr="00C87BB3">
        <w:rPr>
          <w:b/>
          <w:i/>
          <w:sz w:val="24"/>
        </w:rPr>
        <w:t xml:space="preserve">In ottemperanza alle norme e disposizioni vigenti in materia di appalto di pubbliche forniture </w:t>
      </w:r>
    </w:p>
    <w:p w:rsidR="00C87BB3" w:rsidRPr="00C87BB3" w:rsidRDefault="00C87BB3" w:rsidP="00C87BB3">
      <w:pPr>
        <w:tabs>
          <w:tab w:val="left" w:pos="3192"/>
        </w:tabs>
        <w:spacing w:after="0" w:line="240" w:lineRule="auto"/>
        <w:ind w:left="360"/>
        <w:jc w:val="center"/>
        <w:rPr>
          <w:b/>
          <w:i/>
          <w:sz w:val="24"/>
        </w:rPr>
      </w:pPr>
      <w:r w:rsidRPr="00C87BB3">
        <w:rPr>
          <w:b/>
          <w:i/>
          <w:sz w:val="24"/>
        </w:rPr>
        <w:t>si richiede la migliore offerta al prezzo più basso.</w:t>
      </w:r>
    </w:p>
    <w:p w:rsidR="00C87BB3" w:rsidRPr="00C87BB3" w:rsidRDefault="00C87BB3" w:rsidP="00C87BB3">
      <w:pPr>
        <w:keepNext/>
        <w:keepLines/>
        <w:tabs>
          <w:tab w:val="left" w:pos="3192"/>
        </w:tabs>
        <w:spacing w:after="0"/>
        <w:ind w:left="1440"/>
        <w:outlineLvl w:val="0"/>
        <w:rPr>
          <w:rFonts w:ascii="Times New Roman" w:eastAsiaTheme="majorEastAsia" w:hAnsi="Times New Roman" w:cstheme="majorBidi"/>
          <w:b/>
          <w:bCs/>
          <w:color w:val="365F91" w:themeColor="accent1" w:themeShade="BF"/>
          <w:sz w:val="24"/>
          <w:szCs w:val="24"/>
        </w:rPr>
      </w:pPr>
    </w:p>
    <w:p w:rsidR="00C87BB3" w:rsidRPr="00C87BB3" w:rsidRDefault="00C87BB3" w:rsidP="00C87BB3">
      <w:pPr>
        <w:keepNext/>
        <w:keepLines/>
        <w:tabs>
          <w:tab w:val="left" w:pos="3192"/>
        </w:tabs>
        <w:spacing w:before="480" w:after="0"/>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Contenuti</w:t>
      </w:r>
    </w:p>
    <w:p w:rsidR="00C87BB3" w:rsidRPr="00C87BB3" w:rsidRDefault="00C87BB3" w:rsidP="00C87BB3">
      <w:pPr>
        <w:tabs>
          <w:tab w:val="left" w:pos="3192"/>
        </w:tabs>
        <w:ind w:firstLine="426"/>
        <w:jc w:val="both"/>
        <w:rPr>
          <w:rFonts w:ascii="Times New Roman" w:hAnsi="Times New Roman"/>
          <w:b/>
          <w:sz w:val="24"/>
          <w:szCs w:val="24"/>
        </w:rPr>
      </w:pPr>
      <w:r w:rsidRPr="00C87BB3">
        <w:rPr>
          <w:rFonts w:ascii="Times New Roman" w:hAnsi="Times New Roman"/>
          <w:sz w:val="24"/>
          <w:szCs w:val="24"/>
        </w:rPr>
        <w:t>La fornitura richiesta dovrà soddisfare i seguenti elementi/caratteristiche:</w:t>
      </w:r>
    </w:p>
    <w:p w:rsidR="00C87BB3" w:rsidRPr="00C87BB3" w:rsidRDefault="00C87BB3" w:rsidP="00C87BB3">
      <w:pPr>
        <w:numPr>
          <w:ilvl w:val="0"/>
          <w:numId w:val="64"/>
        </w:numPr>
        <w:tabs>
          <w:tab w:val="left" w:pos="3192"/>
        </w:tabs>
        <w:contextualSpacing/>
      </w:pPr>
      <w:r w:rsidRPr="00C87BB3">
        <w:t xml:space="preserve">L’offerta deve comprendere una dettagliata e precisa descrizione delle funzioni in possesso di ogni prodotto con evidenziate nei dettagli le parti offerte e quelle opzionali, la casa costruttrice ed il modello , le fotografie, le caratteristiche tecniche dettagliate ( come nelle schede tecniche allegate) ed i manuali tecnici che si ritengono necessari per illustrarli nel migliore dei modi, oltre ai depliant illustrativi o documentazione equivalente.  </w:t>
      </w:r>
    </w:p>
    <w:p w:rsidR="00C87BB3" w:rsidRPr="00C87BB3" w:rsidRDefault="00C87BB3" w:rsidP="00C87BB3">
      <w:pPr>
        <w:numPr>
          <w:ilvl w:val="0"/>
          <w:numId w:val="64"/>
        </w:numPr>
        <w:tabs>
          <w:tab w:val="left" w:pos="3192"/>
        </w:tabs>
        <w:contextualSpacing/>
      </w:pPr>
      <w:r w:rsidRPr="00C87BB3">
        <w:t>L’offerente deve anche indicare i termini di garanzia e assistenza che comunque non possono essere inferiori ai 2 anni come richiesto dalla Comunità Europea.</w:t>
      </w:r>
    </w:p>
    <w:p w:rsidR="00C87BB3" w:rsidRPr="00C87BB3" w:rsidRDefault="00C87BB3" w:rsidP="00C87BB3">
      <w:pPr>
        <w:numPr>
          <w:ilvl w:val="0"/>
          <w:numId w:val="64"/>
        </w:numPr>
        <w:tabs>
          <w:tab w:val="left" w:pos="3192"/>
        </w:tabs>
        <w:contextualSpacing/>
        <w:jc w:val="both"/>
      </w:pPr>
      <w:r w:rsidRPr="00C87BB3">
        <w:t xml:space="preserve">L’offerente è tenuto a  elaborare la propria offerta indicando i prezzi unitari e i prezzi totali di ogni articolo, nel caso di erronea indicazione, farà fede il prezzo più vantaggioso per la stazione appaltante. </w:t>
      </w:r>
    </w:p>
    <w:p w:rsidR="00C87BB3" w:rsidRPr="00C87BB3" w:rsidRDefault="00C87BB3" w:rsidP="00C87BB3">
      <w:pPr>
        <w:keepNext/>
        <w:keepLines/>
        <w:tabs>
          <w:tab w:val="left" w:pos="3192"/>
        </w:tabs>
        <w:spacing w:before="480" w:after="0"/>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Durata del servizio</w:t>
      </w:r>
    </w:p>
    <w:p w:rsidR="00C87BB3" w:rsidRPr="00C87BB3" w:rsidRDefault="00C87BB3" w:rsidP="00C87BB3">
      <w:pPr>
        <w:numPr>
          <w:ilvl w:val="0"/>
          <w:numId w:val="65"/>
        </w:numPr>
        <w:tabs>
          <w:tab w:val="left" w:pos="3192"/>
        </w:tabs>
        <w:contextualSpacing/>
        <w:rPr>
          <w:rFonts w:ascii="Times New Roman" w:hAnsi="Times New Roman"/>
          <w:b/>
          <w:sz w:val="24"/>
          <w:szCs w:val="24"/>
        </w:rPr>
      </w:pPr>
      <w:r w:rsidRPr="00C87BB3">
        <w:rPr>
          <w:rFonts w:ascii="Times New Roman" w:hAnsi="Times New Roman"/>
          <w:sz w:val="24"/>
          <w:szCs w:val="24"/>
        </w:rPr>
        <w:t xml:space="preserve">La fornitura dovrà essere espletata entro </w:t>
      </w:r>
      <w:r w:rsidRPr="00C87BB3">
        <w:rPr>
          <w:rFonts w:ascii="Times New Roman" w:hAnsi="Times New Roman"/>
          <w:b/>
          <w:sz w:val="24"/>
          <w:szCs w:val="24"/>
        </w:rPr>
        <w:t>60 giorni dalla stipula del contratto</w:t>
      </w:r>
    </w:p>
    <w:p w:rsidR="00C87BB3" w:rsidRPr="00C87BB3" w:rsidRDefault="00C87BB3" w:rsidP="00C87BB3">
      <w:pPr>
        <w:keepNext/>
        <w:keepLines/>
        <w:tabs>
          <w:tab w:val="left" w:pos="3192"/>
        </w:tabs>
        <w:spacing w:before="480" w:after="0"/>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Importo a base d’asta</w:t>
      </w:r>
    </w:p>
    <w:p w:rsidR="00C87BB3" w:rsidRPr="00C87BB3" w:rsidRDefault="00C87BB3" w:rsidP="00C87BB3">
      <w:pPr>
        <w:numPr>
          <w:ilvl w:val="0"/>
          <w:numId w:val="65"/>
        </w:numPr>
        <w:tabs>
          <w:tab w:val="left" w:pos="3192"/>
        </w:tabs>
        <w:contextualSpacing/>
        <w:jc w:val="both"/>
        <w:rPr>
          <w:rFonts w:ascii="Times New Roman" w:hAnsi="Times New Roman"/>
          <w:b/>
          <w:sz w:val="24"/>
          <w:szCs w:val="24"/>
        </w:rPr>
      </w:pPr>
      <w:r w:rsidRPr="00C87BB3">
        <w:rPr>
          <w:rFonts w:ascii="Times New Roman" w:hAnsi="Times New Roman"/>
          <w:sz w:val="24"/>
          <w:szCs w:val="24"/>
        </w:rPr>
        <w:t>L’importo a base d’asta per il servizio</w:t>
      </w:r>
      <w:r w:rsidRPr="00C87BB3">
        <w:rPr>
          <w:rFonts w:ascii="Times New Roman" w:hAnsi="Times New Roman"/>
          <w:i/>
          <w:sz w:val="24"/>
          <w:szCs w:val="24"/>
        </w:rPr>
        <w:t xml:space="preserve">, </w:t>
      </w:r>
      <w:r w:rsidRPr="00C87BB3">
        <w:rPr>
          <w:rFonts w:ascii="Times New Roman" w:hAnsi="Times New Roman"/>
          <w:sz w:val="24"/>
          <w:szCs w:val="24"/>
        </w:rPr>
        <w:t>il lavoro</w:t>
      </w:r>
      <w:r w:rsidRPr="00C87BB3">
        <w:rPr>
          <w:rFonts w:ascii="Times New Roman" w:hAnsi="Times New Roman"/>
          <w:i/>
          <w:sz w:val="24"/>
          <w:szCs w:val="24"/>
        </w:rPr>
        <w:t xml:space="preserve">, </w:t>
      </w:r>
      <w:r w:rsidRPr="00C87BB3">
        <w:rPr>
          <w:rFonts w:ascii="Times New Roman" w:hAnsi="Times New Roman"/>
          <w:sz w:val="24"/>
          <w:szCs w:val="24"/>
        </w:rPr>
        <w:t>la fornitura di cui alla presente lettera di invito è di</w:t>
      </w:r>
    </w:p>
    <w:p w:rsidR="00C87BB3" w:rsidRPr="00C87BB3" w:rsidRDefault="00C87BB3" w:rsidP="00C87BB3">
      <w:pPr>
        <w:tabs>
          <w:tab w:val="left" w:pos="3192"/>
        </w:tabs>
        <w:ind w:left="720"/>
        <w:contextualSpacing/>
        <w:jc w:val="both"/>
        <w:rPr>
          <w:rFonts w:ascii="Times New Roman" w:hAnsi="Times New Roman"/>
          <w:sz w:val="24"/>
          <w:szCs w:val="24"/>
        </w:rPr>
      </w:pPr>
      <w:r w:rsidRPr="00C87BB3">
        <w:rPr>
          <w:rFonts w:ascii="Times New Roman" w:hAnsi="Times New Roman"/>
          <w:sz w:val="24"/>
          <w:szCs w:val="24"/>
        </w:rPr>
        <w:t xml:space="preserve"> </w:t>
      </w:r>
      <w:r w:rsidRPr="00470CC2">
        <w:rPr>
          <w:rFonts w:ascii="Times New Roman" w:hAnsi="Times New Roman"/>
          <w:b/>
          <w:i/>
          <w:sz w:val="24"/>
          <w:szCs w:val="24"/>
        </w:rPr>
        <w:t xml:space="preserve">€ </w:t>
      </w:r>
      <w:r w:rsidR="00470CC2" w:rsidRPr="00470CC2">
        <w:rPr>
          <w:rFonts w:ascii="Times New Roman" w:hAnsi="Times New Roman"/>
          <w:b/>
          <w:i/>
          <w:sz w:val="24"/>
          <w:szCs w:val="24"/>
        </w:rPr>
        <w:t>7851,24</w:t>
      </w:r>
      <w:r w:rsidRPr="00470CC2">
        <w:rPr>
          <w:rFonts w:ascii="Times New Roman" w:hAnsi="Times New Roman"/>
          <w:b/>
          <w:i/>
          <w:sz w:val="24"/>
          <w:szCs w:val="24"/>
        </w:rPr>
        <w:t xml:space="preserve"> (</w:t>
      </w:r>
      <w:r w:rsidR="00470CC2" w:rsidRPr="00470CC2">
        <w:rPr>
          <w:rFonts w:ascii="Times New Roman" w:hAnsi="Times New Roman"/>
          <w:b/>
          <w:i/>
          <w:sz w:val="24"/>
          <w:szCs w:val="24"/>
        </w:rPr>
        <w:t>settemilaottocentocinquantuno/24</w:t>
      </w:r>
      <w:r w:rsidRPr="00470CC2">
        <w:rPr>
          <w:rFonts w:ascii="Times New Roman" w:hAnsi="Times New Roman"/>
          <w:b/>
          <w:i/>
          <w:sz w:val="24"/>
          <w:szCs w:val="24"/>
        </w:rPr>
        <w:t>) (IVA ESCLUSA).</w:t>
      </w:r>
      <w:r w:rsidRPr="00C87BB3">
        <w:rPr>
          <w:rFonts w:ascii="Times New Roman" w:hAnsi="Times New Roman"/>
          <w:sz w:val="24"/>
          <w:szCs w:val="24"/>
        </w:rPr>
        <w:t xml:space="preserve"> </w:t>
      </w:r>
    </w:p>
    <w:p w:rsidR="00C87BB3" w:rsidRPr="00C87BB3" w:rsidRDefault="00C87BB3" w:rsidP="00C87BB3">
      <w:pPr>
        <w:tabs>
          <w:tab w:val="left" w:pos="3192"/>
        </w:tabs>
        <w:ind w:left="720"/>
        <w:contextualSpacing/>
        <w:jc w:val="both"/>
        <w:rPr>
          <w:rFonts w:ascii="Times New Roman" w:hAnsi="Times New Roman"/>
          <w:b/>
          <w:sz w:val="24"/>
          <w:szCs w:val="24"/>
        </w:rPr>
      </w:pPr>
      <w:r w:rsidRPr="00C87BB3">
        <w:rPr>
          <w:rFonts w:ascii="Times New Roman" w:hAnsi="Times New Roman"/>
          <w:sz w:val="24"/>
          <w:szCs w:val="24"/>
        </w:rPr>
        <w:t>Non sono ammesse offerte in aumento.</w:t>
      </w:r>
      <w:r w:rsidRPr="00C87BB3">
        <w:rPr>
          <w:rFonts w:ascii="Times New Roman" w:hAnsi="Times New Roman"/>
          <w:b/>
          <w:sz w:val="24"/>
          <w:szCs w:val="24"/>
        </w:rPr>
        <w:t xml:space="preserve"> </w:t>
      </w:r>
    </w:p>
    <w:p w:rsidR="00C87BB3" w:rsidRPr="00C87BB3" w:rsidRDefault="00C87BB3" w:rsidP="00C87BB3">
      <w:pPr>
        <w:keepNext/>
        <w:keepLines/>
        <w:tabs>
          <w:tab w:val="left" w:pos="3192"/>
        </w:tabs>
        <w:spacing w:before="480" w:after="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Adempimenti relativi alla presentazione delle offerte e della documentazione richiesta per l’ammissione alla procedura</w:t>
      </w:r>
    </w:p>
    <w:p w:rsidR="00C87BB3" w:rsidRPr="00470CC2" w:rsidRDefault="00C87BB3" w:rsidP="00C87BB3">
      <w:pPr>
        <w:numPr>
          <w:ilvl w:val="0"/>
          <w:numId w:val="65"/>
        </w:numPr>
        <w:tabs>
          <w:tab w:val="left" w:pos="3192"/>
        </w:tabs>
        <w:contextualSpacing/>
        <w:jc w:val="both"/>
        <w:rPr>
          <w:rFonts w:ascii="Times New Roman" w:hAnsi="Times New Roman"/>
          <w:sz w:val="24"/>
          <w:szCs w:val="24"/>
        </w:rPr>
      </w:pPr>
      <w:r w:rsidRPr="00470CC2">
        <w:rPr>
          <w:rFonts w:ascii="Times New Roman" w:hAnsi="Times New Roman"/>
          <w:sz w:val="24"/>
          <w:szCs w:val="24"/>
        </w:rPr>
        <w:t>L’offerta tecnica, l’offerta economica e la relativa documentazione, redatte in lingua italiana contenuta, a pena di esclusione, in un unico plico chiuso, controfirmato su tutti i lembi di chiusura, sigillato con ceralacca e/o nastro adesivo e/o striscia incollata idonei a garantire la sicurezza contro eventuali manomissioni, recante all’esterno la denominazione, l’indirizzo, il numero di telefono e di fax del proponente e la dicitura “ riportare la dicitura dell’oggetto della procedura di gara – CIG -</w:t>
      </w:r>
      <w:r w:rsidRPr="00470CC2">
        <w:rPr>
          <w:rFonts w:ascii="Times New Roman" w:hAnsi="Times New Roman"/>
          <w:sz w:val="24"/>
          <w:szCs w:val="24"/>
        </w:rPr>
        <w:lastRenderedPageBreak/>
        <w:t xml:space="preserve">NON APRIRE”, dovrà pervenire a cura, rischio e spese del concorrente, a pena di esclusione, </w:t>
      </w:r>
      <w:r w:rsidRPr="00470CC2">
        <w:rPr>
          <w:rFonts w:ascii="Times New Roman" w:hAnsi="Times New Roman"/>
          <w:b/>
          <w:sz w:val="24"/>
          <w:szCs w:val="24"/>
          <w:u w:val="single"/>
        </w:rPr>
        <w:t>entro e non oltre le ore 13 del giorno 27.07.2012 al seguente indirizzo:</w:t>
      </w:r>
    </w:p>
    <w:p w:rsidR="00C87BB3" w:rsidRPr="00C87BB3" w:rsidRDefault="00C87BB3" w:rsidP="00C87BB3">
      <w:pPr>
        <w:tabs>
          <w:tab w:val="left" w:pos="3192"/>
        </w:tabs>
        <w:ind w:firstLine="426"/>
        <w:jc w:val="both"/>
        <w:rPr>
          <w:rFonts w:ascii="Times New Roman" w:hAnsi="Times New Roman"/>
          <w:b/>
          <w:sz w:val="24"/>
          <w:szCs w:val="24"/>
          <w:u w:val="single"/>
        </w:rPr>
      </w:pPr>
      <w:r w:rsidRPr="00C87BB3">
        <w:rPr>
          <w:rFonts w:ascii="Times New Roman" w:hAnsi="Times New Roman"/>
          <w:b/>
          <w:sz w:val="24"/>
          <w:szCs w:val="24"/>
          <w:u w:val="single"/>
        </w:rPr>
        <w:t xml:space="preserve">Istituto Scolastico comprensivo 1 Cirò Marina via della Libertà Cirò Marina (kr)  c. p. 88811 </w:t>
      </w:r>
    </w:p>
    <w:p w:rsidR="00C87BB3" w:rsidRPr="00C87BB3" w:rsidRDefault="00C87BB3" w:rsidP="00C87BB3">
      <w:pPr>
        <w:numPr>
          <w:ilvl w:val="0"/>
          <w:numId w:val="65"/>
        </w:numPr>
        <w:tabs>
          <w:tab w:val="left" w:pos="3192"/>
        </w:tabs>
        <w:contextualSpacing/>
        <w:jc w:val="both"/>
        <w:rPr>
          <w:rFonts w:ascii="Times New Roman" w:hAnsi="Times New Roman"/>
          <w:sz w:val="24"/>
          <w:szCs w:val="24"/>
        </w:rPr>
      </w:pPr>
      <w:r w:rsidRPr="00C87BB3">
        <w:rPr>
          <w:rFonts w:ascii="Times New Roman" w:hAnsi="Times New Roman"/>
          <w:sz w:val="24"/>
          <w:szCs w:val="24"/>
        </w:rPr>
        <w:t xml:space="preserve">Il plico potrà essere inviato mediante servizio postale, a mezzo raccomandata con avviso di ricevimento, o mediante corrieri privati o agenzie di recapito debitamente autorizzati, ovvero consegnato a mano da un incaricato dell’impresa (soltanto in tale ultimo caso verrà rilasciata apposita ricevuta con ora e data della consegna). L’invio del plico è a totale ed esclusivo rischio del mittente, restando esclusa qualsivoglia responsabilità dell’Istituto Scolastico, ove per disguidi postali o di altra natura, ovvero per qualsiasi motivo il plico non pervenga entro il previsto termine perentorio di scadenza all’indirizzo di destinazione. Il plico pervenuto oltre il suddetto termine perentorio di scadenza, anche per causa non imputabile all’operatore economico, comporta l’esclusione dalla gara. Farà fede esclusivamente il protocollo in entrata dell’Istituto Scolastico. Pertanto, l’Istituto Scolastico non assume alcuna responsabilità in caso di mancato o ritardato recapito del plico. </w:t>
      </w:r>
    </w:p>
    <w:p w:rsidR="00C87BB3" w:rsidRPr="009F1004" w:rsidRDefault="00C87BB3" w:rsidP="009F1004">
      <w:pPr>
        <w:numPr>
          <w:ilvl w:val="0"/>
          <w:numId w:val="65"/>
        </w:numPr>
        <w:tabs>
          <w:tab w:val="left" w:pos="3192"/>
        </w:tabs>
        <w:contextualSpacing/>
        <w:jc w:val="both"/>
        <w:rPr>
          <w:rFonts w:ascii="Times New Roman" w:hAnsi="Times New Roman"/>
          <w:sz w:val="24"/>
          <w:szCs w:val="24"/>
        </w:rPr>
      </w:pPr>
      <w:r w:rsidRPr="00C87BB3">
        <w:rPr>
          <w:rFonts w:ascii="Times New Roman" w:hAnsi="Times New Roman"/>
          <w:sz w:val="24"/>
          <w:szCs w:val="24"/>
        </w:rPr>
        <w:t>Il plico dovrà contenere al proprio interno, tre buste separate, ciascuna delle quali chiusa, sigillata con ceralacca e/o nastro adesivo e/o striscia incollata idonei a garantire la sicurezza contro eventuali manomissioni e controfirmata su tutti i lembi di chiusura, recante ciascuna l’intestazione del mittente e l’indicazione del contenuto secondo le seguenti diciture:</w:t>
      </w:r>
    </w:p>
    <w:p w:rsidR="00C87BB3" w:rsidRPr="00C87BB3" w:rsidRDefault="00C87BB3" w:rsidP="00C87BB3">
      <w:pPr>
        <w:tabs>
          <w:tab w:val="left" w:pos="3192"/>
        </w:tabs>
        <w:ind w:firstLine="426"/>
        <w:jc w:val="both"/>
        <w:rPr>
          <w:rFonts w:ascii="Times New Roman" w:hAnsi="Times New Roman"/>
          <w:i/>
          <w:sz w:val="24"/>
          <w:szCs w:val="24"/>
        </w:rPr>
      </w:pPr>
      <w:r w:rsidRPr="00C87BB3">
        <w:rPr>
          <w:rFonts w:ascii="Times New Roman" w:hAnsi="Times New Roman"/>
          <w:b/>
          <w:sz w:val="24"/>
          <w:szCs w:val="24"/>
          <w:u w:val="single"/>
        </w:rPr>
        <w:t xml:space="preserve">Busta A) </w:t>
      </w:r>
      <w:r w:rsidRPr="00C87BB3">
        <w:rPr>
          <w:rFonts w:ascii="Times New Roman" w:hAnsi="Times New Roman"/>
          <w:i/>
          <w:sz w:val="24"/>
          <w:szCs w:val="24"/>
        </w:rPr>
        <w:t>“Documentazione”</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Nel plico A) dovrà essere inserita, pena l’esclusione, la seguente documentazione:</w:t>
      </w:r>
    </w:p>
    <w:p w:rsidR="00C87BB3" w:rsidRPr="00C87BB3" w:rsidRDefault="00C87BB3" w:rsidP="00C87BB3">
      <w:pPr>
        <w:numPr>
          <w:ilvl w:val="0"/>
          <w:numId w:val="6"/>
        </w:numPr>
        <w:tabs>
          <w:tab w:val="left" w:pos="3192"/>
        </w:tabs>
        <w:jc w:val="both"/>
        <w:rPr>
          <w:rFonts w:ascii="Times New Roman" w:hAnsi="Times New Roman"/>
          <w:i/>
          <w:sz w:val="24"/>
          <w:szCs w:val="24"/>
        </w:rPr>
      </w:pPr>
      <w:r w:rsidRPr="00C87BB3">
        <w:rPr>
          <w:rFonts w:ascii="Times New Roman" w:hAnsi="Times New Roman"/>
          <w:sz w:val="24"/>
          <w:szCs w:val="24"/>
        </w:rPr>
        <w:t>Domanda di partecipazione (redatta secondo l’</w:t>
      </w:r>
      <w:r w:rsidRPr="00C87BB3">
        <w:rPr>
          <w:rFonts w:ascii="Times New Roman" w:hAnsi="Times New Roman"/>
          <w:sz w:val="24"/>
          <w:szCs w:val="24"/>
          <w:u w:val="single"/>
        </w:rPr>
        <w:t xml:space="preserve">allegato a </w:t>
      </w:r>
      <w:r w:rsidRPr="00C87BB3">
        <w:rPr>
          <w:rFonts w:ascii="Times New Roman" w:hAnsi="Times New Roman"/>
          <w:i/>
          <w:sz w:val="24"/>
          <w:szCs w:val="24"/>
          <w:u w:val="single"/>
        </w:rPr>
        <w:t>“Istanza di partecipazione”</w:t>
      </w:r>
      <w:r w:rsidRPr="00C87BB3">
        <w:rPr>
          <w:rFonts w:ascii="Times New Roman" w:hAnsi="Times New Roman"/>
          <w:i/>
          <w:sz w:val="24"/>
          <w:szCs w:val="24"/>
        </w:rPr>
        <w:t>):</w:t>
      </w:r>
    </w:p>
    <w:p w:rsidR="00C87BB3" w:rsidRPr="00C87BB3" w:rsidRDefault="00C87BB3" w:rsidP="00C87BB3">
      <w:pPr>
        <w:numPr>
          <w:ilvl w:val="0"/>
          <w:numId w:val="6"/>
        </w:numPr>
        <w:tabs>
          <w:tab w:val="left" w:pos="3192"/>
        </w:tabs>
        <w:jc w:val="both"/>
        <w:rPr>
          <w:rFonts w:ascii="Times New Roman" w:hAnsi="Times New Roman"/>
          <w:sz w:val="24"/>
          <w:szCs w:val="24"/>
        </w:rPr>
      </w:pPr>
      <w:r w:rsidRPr="00C87BB3">
        <w:rPr>
          <w:rFonts w:ascii="Times New Roman" w:hAnsi="Times New Roman"/>
          <w:sz w:val="24"/>
          <w:szCs w:val="24"/>
        </w:rPr>
        <w:t>Dichiarazione resa ai sensi del DPR 445/2000 (redatta secondo l’</w:t>
      </w:r>
      <w:r w:rsidRPr="00C87BB3">
        <w:rPr>
          <w:rFonts w:ascii="Times New Roman" w:hAnsi="Times New Roman"/>
          <w:sz w:val="24"/>
          <w:szCs w:val="24"/>
          <w:u w:val="single"/>
        </w:rPr>
        <w:t xml:space="preserve">allegato b </w:t>
      </w:r>
      <w:r w:rsidRPr="00C87BB3">
        <w:rPr>
          <w:rFonts w:ascii="Times New Roman" w:hAnsi="Times New Roman"/>
          <w:i/>
          <w:sz w:val="24"/>
          <w:szCs w:val="24"/>
          <w:u w:val="single"/>
        </w:rPr>
        <w:t>“Dichiarazioni”</w:t>
      </w:r>
      <w:r w:rsidRPr="00C87BB3">
        <w:rPr>
          <w:rFonts w:ascii="Times New Roman" w:hAnsi="Times New Roman"/>
          <w:i/>
          <w:sz w:val="24"/>
          <w:szCs w:val="24"/>
        </w:rPr>
        <w:t>)</w:t>
      </w:r>
      <w:r w:rsidRPr="00C87BB3">
        <w:rPr>
          <w:rFonts w:ascii="Times New Roman" w:hAnsi="Times New Roman"/>
          <w:sz w:val="24"/>
          <w:szCs w:val="24"/>
        </w:rPr>
        <w:t>, successivamente verificabile, sottoscritta dal legale rappresentante del concorrente, con allegata fotocopia del documento di identità in corso di validità, attestante:</w:t>
      </w:r>
    </w:p>
    <w:p w:rsidR="00C87BB3" w:rsidRPr="00C87BB3" w:rsidRDefault="00C87BB3" w:rsidP="00C87BB3">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l’indicazione della denominazione del soggetto che partecipa e natura e forma giuridica dello stesso;</w:t>
      </w:r>
    </w:p>
    <w:p w:rsidR="00C87BB3" w:rsidRPr="00C87BB3" w:rsidRDefault="00C87BB3" w:rsidP="00C87BB3">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il nominativo del legale rappresentante e l’idoneità dei suoi poteri per la sottoscrizione degli atti di gara;</w:t>
      </w:r>
    </w:p>
    <w:p w:rsidR="00C87BB3" w:rsidRPr="00C87BB3" w:rsidRDefault="00C87BB3" w:rsidP="00C87BB3">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di non trovarsi in alcuna situazione di esclusione di cui all’art. 38 del D.Lgs 163/2006 e ss.mm.ii.;</w:t>
      </w:r>
    </w:p>
    <w:p w:rsidR="00C87BB3" w:rsidRPr="00C87BB3" w:rsidRDefault="00C87BB3" w:rsidP="00C87BB3">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di osservare le norme tutte dettate in materia di sicurezza dei lavoratori, in particolare di rispettare tutti gli obblighi in materia di sicurezza e condizioni nei luoghi di lavoro, come dettate dal D.Lgs 81/2008;</w:t>
      </w:r>
    </w:p>
    <w:p w:rsidR="00C87BB3" w:rsidRPr="00C87BB3" w:rsidRDefault="00C87BB3" w:rsidP="00C87BB3">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di assumere a proprio carico tutti gli oneri retributivi, assicurativi e previdenziali di legge e di applicare nel trattamento economico dei propri lavoratori la retribuzione richiesta dalla legge e dai CCNL applicabili;</w:t>
      </w:r>
    </w:p>
    <w:p w:rsidR="00C87BB3" w:rsidRPr="00C87BB3" w:rsidRDefault="00C87BB3" w:rsidP="00C87BB3">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lastRenderedPageBreak/>
        <w:t>di aver preso visione, di sottoscrivere per accettazione e di obbligarsi all’osservanza di tutte le disposizioni, nessuna esclusa, previste dalla presente lettera di invito e di accettare, in particolare, le penalità previste;</w:t>
      </w:r>
    </w:p>
    <w:p w:rsidR="00C87BB3" w:rsidRPr="00C87BB3" w:rsidRDefault="00C87BB3" w:rsidP="00C87BB3">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di aver giudicato il prezzo a base d’asta e quello offerto pienamente remunerativi e tali da consentire l’offerta presentata;</w:t>
      </w:r>
    </w:p>
    <w:p w:rsidR="00C87BB3" w:rsidRPr="00C87BB3" w:rsidRDefault="00C87BB3" w:rsidP="00C87BB3">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di acconsentire, ai sensi e per effetti del D.Lgs 196/2003, al trattamento dei dati per la presente procedura;</w:t>
      </w:r>
    </w:p>
    <w:p w:rsidR="00C87BB3" w:rsidRPr="00C87BB3" w:rsidRDefault="00C87BB3" w:rsidP="00C87BB3">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di autorizzare la stazione appaltante ad effettuare le comunicazioni di cui all’art.79, comma 5 D.Lgs 163/2006 e ss.mm.ii a mezzo fax al numero indicato in dichiarazione).</w:t>
      </w:r>
    </w:p>
    <w:p w:rsidR="00C87BB3" w:rsidRPr="00C87BB3" w:rsidRDefault="00C87BB3" w:rsidP="00C87BB3">
      <w:pPr>
        <w:numPr>
          <w:ilvl w:val="0"/>
          <w:numId w:val="6"/>
        </w:numPr>
        <w:tabs>
          <w:tab w:val="left" w:pos="3192"/>
        </w:tabs>
        <w:jc w:val="both"/>
        <w:rPr>
          <w:rFonts w:ascii="Times New Roman" w:hAnsi="Times New Roman"/>
          <w:sz w:val="24"/>
          <w:szCs w:val="24"/>
        </w:rPr>
      </w:pPr>
      <w:r w:rsidRPr="00C87BB3">
        <w:rPr>
          <w:rFonts w:ascii="Times New Roman" w:hAnsi="Times New Roman"/>
          <w:sz w:val="24"/>
          <w:szCs w:val="24"/>
        </w:rPr>
        <w:t>Deposito cauzionale (art.75 D.Lgs 163/2006 e ss.mm.ii.) (pari al 2% dell’importo posto a base d’asta) (espresso in numero e lettere)</w:t>
      </w:r>
      <w:r w:rsidRPr="00C87BB3">
        <w:t xml:space="preserve"> </w:t>
      </w:r>
      <w:r w:rsidRPr="00C87BB3">
        <w:rPr>
          <w:rFonts w:ascii="Times New Roman" w:hAnsi="Times New Roman"/>
          <w:sz w:val="24"/>
          <w:szCs w:val="24"/>
        </w:rPr>
        <w:t xml:space="preserve">a copertura della mancata sottoscrizione del contratto, prestato in uno dei modi previsti dall’art. 1 della legge 10/06/1982 n. 348 e ss.mm.ii. Nel caso di fideiussione bancaria o assicurativa, la stessa dovrà avere una validità di almeno 180 giorni e dovrà prevedere espressamente la rinuncia al beneficio della preventiva escussione del debitore principale, nonché l’operatività della garanzia medesima entro 10 giorni, su semplice richiesta scritta dell’Amministrazione. Il deposito cauzionale provvisorio sarà restituito agli offerenti che non sono risultate aggiudicatarie, contestualmente all’esito della gara, comunque entro 30 giorni dall’aggiudicazione definitiva. </w:t>
      </w:r>
    </w:p>
    <w:p w:rsidR="00C87BB3" w:rsidRPr="00C87BB3" w:rsidRDefault="00C87BB3" w:rsidP="00C87BB3">
      <w:pPr>
        <w:numPr>
          <w:ilvl w:val="0"/>
          <w:numId w:val="6"/>
        </w:numPr>
        <w:tabs>
          <w:tab w:val="left" w:pos="3192"/>
        </w:tabs>
        <w:jc w:val="both"/>
        <w:rPr>
          <w:rFonts w:ascii="Times New Roman" w:hAnsi="Times New Roman"/>
          <w:sz w:val="24"/>
          <w:szCs w:val="24"/>
        </w:rPr>
      </w:pPr>
      <w:r w:rsidRPr="00C87BB3">
        <w:rPr>
          <w:rFonts w:ascii="Times New Roman" w:hAnsi="Times New Roman"/>
          <w:sz w:val="24"/>
          <w:szCs w:val="24"/>
        </w:rPr>
        <w:t>Copia del certificato di iscrizione alla Camera di Commercio per attività inerenti alla presente procedura, con dicitura antimafia di data non anteriore a 3 mesi rispetto alla data di scadenza della presente procedura. Il certificato potrà essere reso attraverso una dichiarazione sostitutiva, successivamente verificata, resa dal legale rappresentante ai sensi del DPR n. 445/2000, attestante: 1) numero e data di iscrizione al Registro delle Imprese, 2) denominazione e forma giuridica, 3) indirizzo della sede legale, 4) oggetto sociale, 5) durata, se stabilita, 6) nominativo/i del/i legale/i rappresentante/i, nonché di non trovarsi in alcuna delle situazioni ostative di cui all’art. 10 della Legge 31 maggio 1965, n. 575. In caso di soggetti non tenuti all’iscrizione al Registro delle Imprese, tale circostanza dovrà essere espressamente attestata con dichiarazione sostitutiva di certificazione, nella quale dovranno comunque essere forniti gli elementi individuati ai precedenti punti 2), 3), 4), 5) e 6), con l’indicazione dell’Albo o diverso registro in cui l’operatore economico è eventualmente iscritto, nonché di non trovarsi in alcuna delle situazioni ostative di cui all’art. 10 della Legge 31 maggio 1965, n. 575. In caso di operatori economici non tenuti all’iscrizione alla CCIA o ad alcun albo o registro , è sufficiente la presentazione della copia dell’atto costitutivo e/o dello statuto in cui sia espressamente previsto, tra i fini istituzionali, lo svolgimento delle attività inerenti all’oggetto della presente procedura.</w:t>
      </w:r>
    </w:p>
    <w:p w:rsidR="00C87BB3" w:rsidRPr="00C87BB3" w:rsidRDefault="00C87BB3" w:rsidP="00C87BB3">
      <w:pPr>
        <w:numPr>
          <w:ilvl w:val="0"/>
          <w:numId w:val="6"/>
        </w:numPr>
        <w:tabs>
          <w:tab w:val="left" w:pos="3192"/>
        </w:tabs>
        <w:jc w:val="both"/>
        <w:rPr>
          <w:rFonts w:ascii="Times New Roman" w:hAnsi="Times New Roman"/>
          <w:sz w:val="24"/>
          <w:szCs w:val="24"/>
        </w:rPr>
      </w:pPr>
      <w:r w:rsidRPr="00C87BB3">
        <w:rPr>
          <w:rFonts w:ascii="Times New Roman" w:hAnsi="Times New Roman"/>
          <w:sz w:val="24"/>
          <w:szCs w:val="24"/>
        </w:rPr>
        <w:t>Copia della lettera di invito e della relativa nota di trasmissione firmate in ogni pagina per accettazione piena ed incondizionata delle relative statuizioni.</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 xml:space="preserve">L’Istituto Scolastico si riserva di richiedere all’aggiudicatario, prima della stipula del contratto, prova del possesso dei requisiti dichiarati, nonché di effettuare nel periodo di vigenza del contratto le verifiche sull’effettivo rispetto degli impegni assunti mediante apposita dichiarazione. </w:t>
      </w:r>
    </w:p>
    <w:p w:rsidR="00C87BB3" w:rsidRPr="00C87BB3" w:rsidRDefault="00C87BB3" w:rsidP="00C87BB3">
      <w:pPr>
        <w:tabs>
          <w:tab w:val="left" w:pos="3192"/>
        </w:tabs>
        <w:ind w:firstLine="426"/>
        <w:jc w:val="both"/>
        <w:rPr>
          <w:rFonts w:ascii="Times New Roman" w:hAnsi="Times New Roman"/>
          <w:i/>
          <w:sz w:val="24"/>
          <w:szCs w:val="24"/>
        </w:rPr>
      </w:pPr>
      <w:r w:rsidRPr="00C87BB3">
        <w:rPr>
          <w:rFonts w:ascii="Times New Roman" w:hAnsi="Times New Roman"/>
          <w:b/>
          <w:sz w:val="24"/>
          <w:szCs w:val="24"/>
          <w:u w:val="single"/>
        </w:rPr>
        <w:lastRenderedPageBreak/>
        <w:t xml:space="preserve">Busta B) </w:t>
      </w:r>
      <w:r w:rsidRPr="00C87BB3">
        <w:rPr>
          <w:rFonts w:ascii="Times New Roman" w:hAnsi="Times New Roman"/>
          <w:i/>
          <w:sz w:val="24"/>
          <w:szCs w:val="24"/>
        </w:rPr>
        <w:t>“Offerta Tecnica”</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 xml:space="preserve">Nella busta B) dovrà essere inserita la seguente documentazione: n. 1 copia originale dell’offerta tecnica, debitamente timbrata e siglata in ogni pagina dal legale rappresentante del concorrente e sottoscritta all’ultima pagina, pena l’esclusione, con firma per esteso e leggibile; curricula vitae del gruppo di lavoro debitamente sottoscritti in originale e con relativi documenti di riconoscimento in corso di validità </w:t>
      </w:r>
      <w:r w:rsidRPr="00C87BB3">
        <w:rPr>
          <w:rFonts w:ascii="Times New Roman" w:hAnsi="Times New Roman"/>
          <w:b/>
          <w:sz w:val="24"/>
          <w:szCs w:val="24"/>
        </w:rPr>
        <w:t>(i cc.vv. vale solo per l’affidamento di servizi)</w:t>
      </w:r>
      <w:r w:rsidRPr="00C87BB3">
        <w:rPr>
          <w:rFonts w:ascii="Times New Roman" w:hAnsi="Times New Roman"/>
          <w:sz w:val="24"/>
          <w:szCs w:val="24"/>
        </w:rPr>
        <w:t>.</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 xml:space="preserve">L’offerta tecnica (max 10 cartelle di formato A4, esclusi i curricula vitae) dovrà descrivere dettagliatamente i contenuti dell’attività offerta e la struttura del Gruppo di Lavoro con l’indicazione dell’elenco delle risorse umane che saranno impegnate nello svolgimento delle attività. </w:t>
      </w:r>
      <w:r w:rsidRPr="00C87BB3">
        <w:rPr>
          <w:rFonts w:ascii="Times New Roman" w:hAnsi="Times New Roman"/>
          <w:b/>
          <w:sz w:val="24"/>
          <w:szCs w:val="24"/>
        </w:rPr>
        <w:t>(vale solo per l’affidamento di servizi)</w:t>
      </w:r>
      <w:r w:rsidRPr="00C87BB3">
        <w:rPr>
          <w:rFonts w:ascii="Times New Roman" w:hAnsi="Times New Roman"/>
          <w:sz w:val="24"/>
          <w:szCs w:val="24"/>
        </w:rPr>
        <w:t>.</w:t>
      </w:r>
    </w:p>
    <w:p w:rsidR="00C87BB3" w:rsidRPr="00C87BB3" w:rsidRDefault="00C87BB3" w:rsidP="00C87BB3">
      <w:pPr>
        <w:tabs>
          <w:tab w:val="left" w:pos="3192"/>
        </w:tabs>
        <w:ind w:firstLine="709"/>
        <w:jc w:val="both"/>
        <w:rPr>
          <w:rFonts w:ascii="Times New Roman" w:hAnsi="Times New Roman"/>
          <w:sz w:val="24"/>
          <w:szCs w:val="24"/>
        </w:rPr>
      </w:pPr>
      <w:r w:rsidRPr="00C87BB3">
        <w:rPr>
          <w:rFonts w:ascii="Times New Roman" w:hAnsi="Times New Roman"/>
          <w:sz w:val="24"/>
          <w:szCs w:val="24"/>
        </w:rPr>
        <w:t xml:space="preserve">Non sono ammesse offerte parziali e condizionate, né contenere alcun riferimento all’offerta economica. </w:t>
      </w:r>
    </w:p>
    <w:p w:rsidR="00C87BB3" w:rsidRPr="00C87BB3" w:rsidRDefault="00C87BB3" w:rsidP="00C87BB3">
      <w:pPr>
        <w:tabs>
          <w:tab w:val="left" w:pos="3192"/>
        </w:tabs>
        <w:ind w:firstLine="709"/>
        <w:jc w:val="both"/>
        <w:rPr>
          <w:rFonts w:ascii="Times New Roman" w:hAnsi="Times New Roman"/>
          <w:sz w:val="24"/>
          <w:szCs w:val="24"/>
        </w:rPr>
      </w:pPr>
      <w:r w:rsidRPr="00C87BB3">
        <w:rPr>
          <w:rFonts w:ascii="Times New Roman" w:hAnsi="Times New Roman"/>
          <w:sz w:val="24"/>
          <w:szCs w:val="24"/>
        </w:rPr>
        <w:t>L’offerta tecnica vincolerà l’aggiudicatario per 180 giorni dal termine fissato per la presentazione delle offerte.</w:t>
      </w:r>
    </w:p>
    <w:p w:rsidR="00C87BB3" w:rsidRPr="00C87BB3" w:rsidRDefault="00C87BB3" w:rsidP="00C87BB3">
      <w:pPr>
        <w:tabs>
          <w:tab w:val="left" w:pos="3192"/>
        </w:tabs>
        <w:ind w:firstLine="426"/>
        <w:jc w:val="both"/>
        <w:rPr>
          <w:rFonts w:ascii="Times New Roman" w:hAnsi="Times New Roman"/>
          <w:i/>
          <w:sz w:val="24"/>
          <w:szCs w:val="24"/>
        </w:rPr>
      </w:pPr>
      <w:r w:rsidRPr="00C87BB3">
        <w:rPr>
          <w:rFonts w:ascii="Times New Roman" w:hAnsi="Times New Roman"/>
          <w:b/>
          <w:sz w:val="24"/>
          <w:szCs w:val="24"/>
          <w:u w:val="single"/>
        </w:rPr>
        <w:t xml:space="preserve">Busta C) </w:t>
      </w:r>
      <w:r w:rsidRPr="00C87BB3">
        <w:rPr>
          <w:rFonts w:ascii="Times New Roman" w:hAnsi="Times New Roman"/>
          <w:i/>
          <w:sz w:val="24"/>
          <w:szCs w:val="24"/>
        </w:rPr>
        <w:t>“Offerta Economica”</w:t>
      </w:r>
    </w:p>
    <w:p w:rsidR="00C87BB3" w:rsidRPr="00C87BB3" w:rsidRDefault="00C87BB3" w:rsidP="00C87BB3">
      <w:pPr>
        <w:tabs>
          <w:tab w:val="left" w:pos="3192"/>
        </w:tabs>
        <w:ind w:firstLine="425"/>
        <w:jc w:val="both"/>
        <w:rPr>
          <w:rFonts w:ascii="Times New Roman" w:hAnsi="Times New Roman"/>
          <w:sz w:val="24"/>
          <w:szCs w:val="24"/>
        </w:rPr>
      </w:pPr>
      <w:r w:rsidRPr="00C87BB3">
        <w:rPr>
          <w:rFonts w:ascii="Times New Roman" w:hAnsi="Times New Roman"/>
          <w:sz w:val="24"/>
          <w:szCs w:val="24"/>
        </w:rPr>
        <w:t xml:space="preserve">La busta C dovrà contenere, chiaramente indicato in cifra e lettere, il prezzo offerto per l’espletamento del servizio (IVA ESCLUSA), con l’indicazione espressa della validità dell’offerta stessa, non inferiore a 180 giorni e con l’espresso impegno a mantenerla valida ed invariata fino alla data in cui l’Istituto Scolastico sarà addivenuto alla stipula del contratto.  </w:t>
      </w:r>
    </w:p>
    <w:p w:rsidR="00C87BB3" w:rsidRPr="00C87BB3" w:rsidRDefault="00C87BB3" w:rsidP="00C87BB3">
      <w:pPr>
        <w:tabs>
          <w:tab w:val="left" w:pos="3192"/>
        </w:tabs>
        <w:ind w:firstLine="425"/>
        <w:jc w:val="both"/>
        <w:rPr>
          <w:rFonts w:ascii="Times New Roman" w:hAnsi="Times New Roman"/>
          <w:sz w:val="24"/>
          <w:szCs w:val="24"/>
        </w:rPr>
      </w:pPr>
      <w:r w:rsidRPr="00C87BB3">
        <w:rPr>
          <w:rFonts w:ascii="Times New Roman" w:hAnsi="Times New Roman"/>
          <w:sz w:val="24"/>
          <w:szCs w:val="24"/>
        </w:rPr>
        <w:t xml:space="preserve">Tale documentazione deve essere timbrata e siglata in ogni pagina e sottoscritta dal rappresentante legale del concorrente. </w:t>
      </w:r>
    </w:p>
    <w:p w:rsidR="00C87BB3" w:rsidRPr="00C87BB3" w:rsidRDefault="00C87BB3" w:rsidP="00C87BB3">
      <w:pPr>
        <w:keepNext/>
        <w:numPr>
          <w:ilvl w:val="0"/>
          <w:numId w:val="4"/>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Criteri di aggiudicazione</w:t>
      </w:r>
    </w:p>
    <w:p w:rsidR="00C87BB3" w:rsidRPr="00523282" w:rsidRDefault="00C87BB3" w:rsidP="00523282">
      <w:pPr>
        <w:tabs>
          <w:tab w:val="left" w:pos="3192"/>
        </w:tabs>
        <w:ind w:firstLine="426"/>
        <w:jc w:val="both"/>
        <w:rPr>
          <w:rFonts w:ascii="Times New Roman" w:hAnsi="Times New Roman"/>
          <w:sz w:val="24"/>
          <w:szCs w:val="24"/>
        </w:rPr>
      </w:pPr>
      <w:r w:rsidRPr="00C87BB3">
        <w:rPr>
          <w:rFonts w:ascii="Times New Roman" w:hAnsi="Times New Roman"/>
          <w:sz w:val="24"/>
          <w:szCs w:val="24"/>
        </w:rPr>
        <w:t>L’aggiudicazione del servizio (o in alternativa) lavori, (o in alternativa) forniture avverrà sulla base dell’offerta economicamente più vantaggiosa, secondo quanto disciplinato dall’</w:t>
      </w:r>
      <w:r w:rsidRPr="00C87BB3">
        <w:rPr>
          <w:rFonts w:ascii="Times New Roman" w:hAnsi="Times New Roman"/>
          <w:b/>
          <w:sz w:val="24"/>
          <w:szCs w:val="24"/>
        </w:rPr>
        <w:t xml:space="preserve"> art. 83 del D.Lgs 163/2006, </w:t>
      </w:r>
      <w:r w:rsidRPr="00C87BB3">
        <w:rPr>
          <w:rFonts w:ascii="Times New Roman" w:hAnsi="Times New Roman"/>
          <w:sz w:val="24"/>
          <w:szCs w:val="24"/>
        </w:rPr>
        <w:t>mediante l’assegnazione di un punteggio massimo di 100 punti secondo i</w:t>
      </w:r>
      <w:r w:rsidR="00523282">
        <w:rPr>
          <w:rFonts w:ascii="Times New Roman" w:hAnsi="Times New Roman"/>
          <w:sz w:val="24"/>
          <w:szCs w:val="24"/>
        </w:rPr>
        <w:t xml:space="preserve"> parametri di seguito indicati:</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4"/>
        <w:gridCol w:w="2693"/>
      </w:tblGrid>
      <w:tr w:rsidR="00C87BB3" w:rsidRPr="00C87BB3" w:rsidTr="00C87BB3">
        <w:trPr>
          <w:jc w:val="center"/>
        </w:trPr>
        <w:tc>
          <w:tcPr>
            <w:tcW w:w="7054" w:type="dxa"/>
            <w:shd w:val="clear" w:color="auto" w:fill="D9D9D9"/>
          </w:tcPr>
          <w:p w:rsidR="00C87BB3" w:rsidRPr="00C87BB3" w:rsidRDefault="00C87BB3" w:rsidP="00C87BB3">
            <w:pPr>
              <w:tabs>
                <w:tab w:val="left" w:pos="3192"/>
              </w:tabs>
              <w:spacing w:after="0"/>
              <w:jc w:val="both"/>
              <w:rPr>
                <w:rFonts w:ascii="Times New Roman" w:hAnsi="Times New Roman"/>
                <w:b/>
                <w:sz w:val="24"/>
                <w:szCs w:val="24"/>
              </w:rPr>
            </w:pPr>
            <w:r w:rsidRPr="00C87BB3">
              <w:rPr>
                <w:rFonts w:ascii="Times New Roman" w:hAnsi="Times New Roman"/>
                <w:b/>
                <w:sz w:val="24"/>
                <w:szCs w:val="24"/>
              </w:rPr>
              <w:t>REQUISITO</w:t>
            </w:r>
          </w:p>
        </w:tc>
        <w:tc>
          <w:tcPr>
            <w:tcW w:w="2693" w:type="dxa"/>
            <w:shd w:val="clear" w:color="auto" w:fill="D9D9D9"/>
          </w:tcPr>
          <w:p w:rsidR="00C87BB3" w:rsidRPr="00C87BB3" w:rsidRDefault="00C87BB3" w:rsidP="00C87BB3">
            <w:pPr>
              <w:tabs>
                <w:tab w:val="left" w:pos="3192"/>
              </w:tabs>
              <w:spacing w:after="0"/>
              <w:jc w:val="both"/>
              <w:rPr>
                <w:rFonts w:ascii="Times New Roman" w:hAnsi="Times New Roman"/>
                <w:b/>
                <w:sz w:val="24"/>
                <w:szCs w:val="24"/>
              </w:rPr>
            </w:pPr>
            <w:r w:rsidRPr="00C87BB3">
              <w:rPr>
                <w:rFonts w:ascii="Times New Roman" w:hAnsi="Times New Roman"/>
                <w:b/>
                <w:sz w:val="24"/>
                <w:szCs w:val="24"/>
              </w:rPr>
              <w:t>PUNTEGGIO MASSIMO</w:t>
            </w:r>
          </w:p>
        </w:tc>
      </w:tr>
      <w:tr w:rsidR="00C87BB3" w:rsidRPr="00C87BB3" w:rsidTr="00C87BB3">
        <w:trPr>
          <w:jc w:val="center"/>
        </w:trPr>
        <w:tc>
          <w:tcPr>
            <w:tcW w:w="7054" w:type="dxa"/>
            <w:shd w:val="clear" w:color="auto" w:fill="auto"/>
          </w:tcPr>
          <w:p w:rsidR="00C87BB3" w:rsidRPr="00C87BB3" w:rsidRDefault="00C87BB3" w:rsidP="00C87BB3">
            <w:pPr>
              <w:tabs>
                <w:tab w:val="left" w:pos="3192"/>
              </w:tabs>
              <w:spacing w:after="0"/>
              <w:jc w:val="both"/>
              <w:rPr>
                <w:rFonts w:ascii="Times New Roman" w:hAnsi="Times New Roman"/>
                <w:b/>
                <w:i/>
                <w:sz w:val="24"/>
                <w:szCs w:val="24"/>
              </w:rPr>
            </w:pPr>
            <w:r w:rsidRPr="00C87BB3">
              <w:rPr>
                <w:rFonts w:ascii="Times New Roman" w:hAnsi="Times New Roman"/>
                <w:b/>
                <w:i/>
                <w:sz w:val="24"/>
                <w:szCs w:val="24"/>
              </w:rPr>
              <w:t xml:space="preserve">Qualità dell’offerta tecnica </w:t>
            </w:r>
          </w:p>
        </w:tc>
        <w:tc>
          <w:tcPr>
            <w:tcW w:w="2693" w:type="dxa"/>
            <w:shd w:val="clear" w:color="auto" w:fill="auto"/>
          </w:tcPr>
          <w:p w:rsidR="00C87BB3" w:rsidRPr="00C87BB3" w:rsidRDefault="00C87BB3" w:rsidP="00C87BB3">
            <w:pPr>
              <w:tabs>
                <w:tab w:val="left" w:pos="3192"/>
              </w:tabs>
              <w:spacing w:after="0"/>
              <w:jc w:val="both"/>
              <w:rPr>
                <w:rFonts w:ascii="Times New Roman" w:hAnsi="Times New Roman"/>
                <w:b/>
                <w:i/>
                <w:sz w:val="24"/>
                <w:szCs w:val="24"/>
              </w:rPr>
            </w:pPr>
            <w:r w:rsidRPr="00C87BB3">
              <w:rPr>
                <w:rFonts w:ascii="Times New Roman" w:hAnsi="Times New Roman"/>
                <w:b/>
                <w:i/>
                <w:sz w:val="24"/>
                <w:szCs w:val="24"/>
              </w:rPr>
              <w:t>90</w:t>
            </w:r>
          </w:p>
        </w:tc>
      </w:tr>
      <w:tr w:rsidR="00C87BB3" w:rsidRPr="00C87BB3" w:rsidTr="00C87BB3">
        <w:trPr>
          <w:jc w:val="center"/>
        </w:trPr>
        <w:tc>
          <w:tcPr>
            <w:tcW w:w="7054" w:type="dxa"/>
            <w:shd w:val="clear" w:color="auto" w:fill="auto"/>
          </w:tcPr>
          <w:p w:rsidR="00C87BB3" w:rsidRPr="00C87BB3" w:rsidRDefault="00C87BB3" w:rsidP="00C87BB3">
            <w:pPr>
              <w:numPr>
                <w:ilvl w:val="0"/>
                <w:numId w:val="8"/>
              </w:numPr>
              <w:tabs>
                <w:tab w:val="left" w:pos="3192"/>
              </w:tabs>
              <w:spacing w:after="0"/>
              <w:jc w:val="both"/>
              <w:rPr>
                <w:rFonts w:ascii="Times New Roman" w:hAnsi="Times New Roman"/>
                <w:i/>
                <w:sz w:val="24"/>
                <w:szCs w:val="24"/>
              </w:rPr>
            </w:pPr>
            <w:r w:rsidRPr="00C87BB3">
              <w:rPr>
                <w:rFonts w:ascii="Times New Roman" w:hAnsi="Times New Roman"/>
                <w:i/>
                <w:sz w:val="24"/>
                <w:szCs w:val="24"/>
              </w:rPr>
              <w:t>Coerenza, adeguatezza e qualità della proposta rispetto alle esigenze manifestate dell’Amministrazione</w:t>
            </w:r>
          </w:p>
        </w:tc>
        <w:tc>
          <w:tcPr>
            <w:tcW w:w="2693" w:type="dxa"/>
            <w:shd w:val="clear" w:color="auto" w:fill="auto"/>
          </w:tcPr>
          <w:p w:rsidR="00C87BB3" w:rsidRPr="00C87BB3" w:rsidRDefault="00C87BB3" w:rsidP="00C87BB3">
            <w:pPr>
              <w:tabs>
                <w:tab w:val="left" w:pos="3192"/>
              </w:tabs>
              <w:spacing w:after="0"/>
              <w:jc w:val="both"/>
              <w:rPr>
                <w:rFonts w:ascii="Times New Roman" w:hAnsi="Times New Roman"/>
                <w:i/>
                <w:sz w:val="24"/>
                <w:szCs w:val="24"/>
              </w:rPr>
            </w:pPr>
            <w:r w:rsidRPr="00C87BB3">
              <w:rPr>
                <w:rFonts w:ascii="Times New Roman" w:hAnsi="Times New Roman"/>
                <w:i/>
                <w:sz w:val="24"/>
                <w:szCs w:val="24"/>
              </w:rPr>
              <w:t>70</w:t>
            </w:r>
          </w:p>
        </w:tc>
      </w:tr>
      <w:tr w:rsidR="00C87BB3" w:rsidRPr="00C87BB3" w:rsidTr="00C87BB3">
        <w:trPr>
          <w:jc w:val="center"/>
        </w:trPr>
        <w:tc>
          <w:tcPr>
            <w:tcW w:w="7054" w:type="dxa"/>
            <w:shd w:val="clear" w:color="auto" w:fill="auto"/>
          </w:tcPr>
          <w:p w:rsidR="00C87BB3" w:rsidRPr="00C87BB3" w:rsidRDefault="00C87BB3" w:rsidP="00C87BB3">
            <w:pPr>
              <w:numPr>
                <w:ilvl w:val="0"/>
                <w:numId w:val="8"/>
              </w:numPr>
              <w:tabs>
                <w:tab w:val="left" w:pos="3192"/>
              </w:tabs>
              <w:spacing w:after="0"/>
              <w:jc w:val="both"/>
              <w:rPr>
                <w:rFonts w:ascii="Times New Roman" w:hAnsi="Times New Roman"/>
                <w:i/>
                <w:sz w:val="24"/>
                <w:szCs w:val="24"/>
              </w:rPr>
            </w:pPr>
            <w:r w:rsidRPr="00C87BB3">
              <w:rPr>
                <w:rFonts w:ascii="Times New Roman" w:hAnsi="Times New Roman"/>
                <w:i/>
                <w:sz w:val="24"/>
                <w:szCs w:val="24"/>
              </w:rPr>
              <w:t>Qualità e organizzazione del gruppo di lavoro preposto (vale solo per i servizi)</w:t>
            </w:r>
          </w:p>
          <w:p w:rsidR="00C87BB3" w:rsidRPr="00C87BB3" w:rsidRDefault="00C87BB3" w:rsidP="00C87BB3">
            <w:pPr>
              <w:numPr>
                <w:ilvl w:val="0"/>
                <w:numId w:val="8"/>
              </w:numPr>
              <w:tabs>
                <w:tab w:val="left" w:pos="3192"/>
              </w:tabs>
              <w:spacing w:after="0"/>
              <w:jc w:val="both"/>
              <w:rPr>
                <w:rFonts w:ascii="Times New Roman" w:hAnsi="Times New Roman"/>
                <w:i/>
                <w:sz w:val="24"/>
                <w:szCs w:val="24"/>
              </w:rPr>
            </w:pPr>
            <w:r w:rsidRPr="00C87BB3">
              <w:rPr>
                <w:rFonts w:ascii="Times New Roman" w:hAnsi="Times New Roman"/>
                <w:i/>
                <w:sz w:val="24"/>
                <w:szCs w:val="24"/>
              </w:rPr>
              <w:t>Caratteristiche del bene (vale solo per i beni)</w:t>
            </w:r>
          </w:p>
          <w:p w:rsidR="00C87BB3" w:rsidRPr="00C87BB3" w:rsidRDefault="00C87BB3" w:rsidP="00C87BB3">
            <w:pPr>
              <w:numPr>
                <w:ilvl w:val="0"/>
                <w:numId w:val="8"/>
              </w:numPr>
              <w:tabs>
                <w:tab w:val="left" w:pos="3192"/>
              </w:tabs>
              <w:spacing w:after="0"/>
              <w:jc w:val="both"/>
              <w:rPr>
                <w:rFonts w:ascii="Times New Roman" w:hAnsi="Times New Roman"/>
                <w:i/>
                <w:sz w:val="24"/>
                <w:szCs w:val="24"/>
              </w:rPr>
            </w:pPr>
            <w:r w:rsidRPr="00C87BB3">
              <w:rPr>
                <w:rFonts w:ascii="Times New Roman" w:hAnsi="Times New Roman"/>
                <w:i/>
                <w:sz w:val="24"/>
                <w:szCs w:val="24"/>
              </w:rPr>
              <w:t>Qualità della fornitura (vale solo per le forniture)</w:t>
            </w:r>
          </w:p>
        </w:tc>
        <w:tc>
          <w:tcPr>
            <w:tcW w:w="2693" w:type="dxa"/>
            <w:shd w:val="clear" w:color="auto" w:fill="auto"/>
          </w:tcPr>
          <w:p w:rsidR="00C87BB3" w:rsidRPr="00C87BB3" w:rsidRDefault="00C87BB3" w:rsidP="00C87BB3">
            <w:pPr>
              <w:tabs>
                <w:tab w:val="left" w:pos="3192"/>
              </w:tabs>
              <w:spacing w:after="0"/>
              <w:jc w:val="both"/>
              <w:rPr>
                <w:rFonts w:ascii="Times New Roman" w:hAnsi="Times New Roman"/>
                <w:i/>
                <w:sz w:val="24"/>
                <w:szCs w:val="24"/>
              </w:rPr>
            </w:pPr>
            <w:r w:rsidRPr="00C87BB3">
              <w:rPr>
                <w:rFonts w:ascii="Times New Roman" w:hAnsi="Times New Roman"/>
                <w:i/>
                <w:sz w:val="24"/>
                <w:szCs w:val="24"/>
              </w:rPr>
              <w:t>20</w:t>
            </w:r>
          </w:p>
        </w:tc>
      </w:tr>
      <w:tr w:rsidR="00C87BB3" w:rsidRPr="00C87BB3" w:rsidTr="00C87BB3">
        <w:trPr>
          <w:jc w:val="center"/>
        </w:trPr>
        <w:tc>
          <w:tcPr>
            <w:tcW w:w="7054" w:type="dxa"/>
            <w:tcBorders>
              <w:top w:val="single" w:sz="4" w:space="0" w:color="auto"/>
              <w:left w:val="single" w:sz="4" w:space="0" w:color="auto"/>
              <w:bottom w:val="single" w:sz="4" w:space="0" w:color="auto"/>
              <w:right w:val="single" w:sz="4" w:space="0" w:color="auto"/>
            </w:tcBorders>
            <w:shd w:val="clear" w:color="auto" w:fill="auto"/>
          </w:tcPr>
          <w:p w:rsidR="00C87BB3" w:rsidRPr="00C87BB3" w:rsidRDefault="00C87BB3" w:rsidP="00C87BB3">
            <w:pPr>
              <w:tabs>
                <w:tab w:val="left" w:pos="3192"/>
              </w:tabs>
              <w:spacing w:after="0"/>
              <w:jc w:val="both"/>
              <w:rPr>
                <w:rFonts w:ascii="Times New Roman" w:hAnsi="Times New Roman"/>
                <w:b/>
                <w:sz w:val="24"/>
                <w:szCs w:val="24"/>
              </w:rPr>
            </w:pPr>
            <w:r w:rsidRPr="00C87BB3">
              <w:rPr>
                <w:rFonts w:ascii="Times New Roman" w:hAnsi="Times New Roman"/>
                <w:b/>
                <w:sz w:val="24"/>
                <w:szCs w:val="24"/>
              </w:rPr>
              <w:t>Offerta economica</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87BB3" w:rsidRPr="00C87BB3" w:rsidRDefault="00C87BB3" w:rsidP="00C87BB3">
            <w:pPr>
              <w:tabs>
                <w:tab w:val="left" w:pos="3192"/>
              </w:tabs>
              <w:spacing w:after="0"/>
              <w:jc w:val="both"/>
              <w:rPr>
                <w:rFonts w:ascii="Times New Roman" w:hAnsi="Times New Roman"/>
                <w:b/>
                <w:sz w:val="24"/>
                <w:szCs w:val="24"/>
              </w:rPr>
            </w:pPr>
            <w:r w:rsidRPr="00C87BB3">
              <w:rPr>
                <w:rFonts w:ascii="Times New Roman" w:hAnsi="Times New Roman"/>
                <w:b/>
                <w:sz w:val="24"/>
                <w:szCs w:val="24"/>
              </w:rPr>
              <w:t>10</w:t>
            </w:r>
          </w:p>
        </w:tc>
      </w:tr>
      <w:tr w:rsidR="00C87BB3" w:rsidRPr="00C87BB3" w:rsidTr="00C87BB3">
        <w:trPr>
          <w:jc w:val="center"/>
        </w:trPr>
        <w:tc>
          <w:tcPr>
            <w:tcW w:w="7054" w:type="dxa"/>
            <w:tcBorders>
              <w:top w:val="single" w:sz="4" w:space="0" w:color="auto"/>
              <w:left w:val="single" w:sz="4" w:space="0" w:color="auto"/>
              <w:bottom w:val="single" w:sz="4" w:space="0" w:color="auto"/>
              <w:right w:val="single" w:sz="4" w:space="0" w:color="auto"/>
            </w:tcBorders>
            <w:shd w:val="clear" w:color="auto" w:fill="auto"/>
          </w:tcPr>
          <w:p w:rsidR="00C87BB3" w:rsidRPr="00C87BB3" w:rsidRDefault="00C87BB3" w:rsidP="00C87BB3">
            <w:pPr>
              <w:tabs>
                <w:tab w:val="left" w:pos="3192"/>
              </w:tabs>
              <w:spacing w:after="0"/>
              <w:jc w:val="both"/>
              <w:rPr>
                <w:rFonts w:ascii="Times New Roman" w:hAnsi="Times New Roman"/>
                <w:b/>
                <w:sz w:val="24"/>
                <w:szCs w:val="24"/>
              </w:rPr>
            </w:pPr>
            <w:r w:rsidRPr="00C87BB3">
              <w:rPr>
                <w:rFonts w:ascii="Times New Roman" w:hAnsi="Times New Roman"/>
                <w:b/>
                <w:sz w:val="24"/>
                <w:szCs w:val="24"/>
              </w:rPr>
              <w:t>TOTALE</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87BB3" w:rsidRPr="00C87BB3" w:rsidRDefault="00C87BB3" w:rsidP="00C87BB3">
            <w:pPr>
              <w:tabs>
                <w:tab w:val="left" w:pos="3192"/>
              </w:tabs>
              <w:spacing w:after="0"/>
              <w:jc w:val="both"/>
              <w:rPr>
                <w:rFonts w:ascii="Times New Roman" w:hAnsi="Times New Roman"/>
                <w:b/>
                <w:sz w:val="24"/>
                <w:szCs w:val="24"/>
              </w:rPr>
            </w:pPr>
            <w:r w:rsidRPr="00C87BB3">
              <w:rPr>
                <w:rFonts w:ascii="Times New Roman" w:hAnsi="Times New Roman"/>
                <w:b/>
                <w:sz w:val="24"/>
                <w:szCs w:val="24"/>
              </w:rPr>
              <w:t>100</w:t>
            </w:r>
          </w:p>
        </w:tc>
      </w:tr>
    </w:tbl>
    <w:p w:rsidR="00C87BB3" w:rsidRPr="00C87BB3" w:rsidRDefault="00C87BB3" w:rsidP="00C87BB3">
      <w:pPr>
        <w:tabs>
          <w:tab w:val="left" w:pos="3192"/>
        </w:tabs>
        <w:spacing w:after="0"/>
        <w:ind w:firstLine="426"/>
        <w:jc w:val="both"/>
        <w:rPr>
          <w:rFonts w:ascii="Times New Roman" w:hAnsi="Times New Roman"/>
          <w:i/>
          <w:color w:val="FF0000"/>
          <w:sz w:val="24"/>
          <w:szCs w:val="24"/>
        </w:rPr>
      </w:pP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lastRenderedPageBreak/>
        <w:t>Le offerte verranno valutate applicando la seguente formula:</w:t>
      </w:r>
    </w:p>
    <w:p w:rsidR="00C87BB3" w:rsidRPr="00C87BB3" w:rsidRDefault="00C87BB3" w:rsidP="00C87BB3">
      <w:pPr>
        <w:tabs>
          <w:tab w:val="left" w:pos="3192"/>
        </w:tabs>
        <w:ind w:firstLine="426"/>
        <w:jc w:val="both"/>
        <w:rPr>
          <w:rFonts w:ascii="Times New Roman" w:hAnsi="Times New Roman"/>
          <w:b/>
          <w:sz w:val="24"/>
          <w:szCs w:val="24"/>
          <w:u w:val="single"/>
        </w:rPr>
      </w:pPr>
      <w:r w:rsidRPr="00C87BB3">
        <w:rPr>
          <w:rFonts w:ascii="Times New Roman" w:hAnsi="Times New Roman"/>
          <w:b/>
          <w:sz w:val="24"/>
          <w:szCs w:val="24"/>
          <w:u w:val="single"/>
        </w:rPr>
        <w:t>Pei= Pemax x Ri/Rmax</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Di cui:</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b/>
          <w:sz w:val="24"/>
          <w:szCs w:val="24"/>
        </w:rPr>
        <w:t xml:space="preserve">Pei </w:t>
      </w:r>
      <w:r w:rsidRPr="00C87BB3">
        <w:rPr>
          <w:rFonts w:ascii="Times New Roman" w:hAnsi="Times New Roman"/>
          <w:sz w:val="24"/>
          <w:szCs w:val="24"/>
        </w:rPr>
        <w:t>= punteggio del concorrente in esame</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b/>
          <w:sz w:val="24"/>
          <w:szCs w:val="24"/>
        </w:rPr>
        <w:t xml:space="preserve">Pemax </w:t>
      </w:r>
      <w:r w:rsidRPr="00C87BB3">
        <w:rPr>
          <w:rFonts w:ascii="Times New Roman" w:hAnsi="Times New Roman"/>
          <w:sz w:val="24"/>
          <w:szCs w:val="24"/>
        </w:rPr>
        <w:t>= punteggio massimo previsto dal bando</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b/>
          <w:sz w:val="24"/>
          <w:szCs w:val="24"/>
        </w:rPr>
        <w:t>Ri</w:t>
      </w:r>
      <w:r w:rsidRPr="00C87BB3">
        <w:rPr>
          <w:rFonts w:ascii="Times New Roman" w:hAnsi="Times New Roman"/>
          <w:sz w:val="24"/>
          <w:szCs w:val="24"/>
        </w:rPr>
        <w:t xml:space="preserve"> = differenziale tra prezzo a base d’asta (pb) e prezzo offerto dal concorrente e prezzo offerto dal concorrente (pi) = pb – pi</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b/>
          <w:sz w:val="24"/>
          <w:szCs w:val="24"/>
        </w:rPr>
        <w:t xml:space="preserve">Rmax = </w:t>
      </w:r>
      <w:r w:rsidRPr="00C87BB3">
        <w:rPr>
          <w:rFonts w:ascii="Times New Roman" w:hAnsi="Times New Roman"/>
          <w:sz w:val="24"/>
          <w:szCs w:val="24"/>
        </w:rPr>
        <w:t>differenziale tra prezzo a base d’asta (pb) e prezzo minimo offerto in gara (pm) = pb- pm.</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La somma dei punteggi attribuiti a ciascun concorrente per ogni singola voce (qualità dell’offerta tecnica e dell’offerta economica) determinerà la graduatoria finale. In caso di punteggio complessivi uguali si procederà tramite sorteggio.</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 xml:space="preserve">L’Istituto Scolastico si riserva di procedere all’aggiudicazione dello stesso anche in presenza di una sola offerta ricevuta e ritenuta valida. </w:t>
      </w:r>
    </w:p>
    <w:p w:rsidR="00C87BB3" w:rsidRPr="00C87BB3" w:rsidRDefault="00C87BB3" w:rsidP="00C87BB3">
      <w:pPr>
        <w:keepNext/>
        <w:numPr>
          <w:ilvl w:val="0"/>
          <w:numId w:val="4"/>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Condizioni contrattuali</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L’affidatario del servizio (o in alternativa) lavori, (o in alternativa) forniture si obbliga a garantire l’esecuzione del contratto in stretto rapporto con l’Istituto Scolastico, secondo la tempistica stabilita.</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L’affidatario si impegna, altresì, ad osservare ogni ulteriore termine e modalità inerenti la regolamentazione degli obblighi tra le parti per l’adempimento della prestazione, nonché gli obblighi derivanti dall’applicazione della normativa vigente.</w:t>
      </w:r>
    </w:p>
    <w:p w:rsidR="00C87BB3" w:rsidRPr="00C87BB3" w:rsidRDefault="00C87BB3" w:rsidP="00C87BB3">
      <w:pPr>
        <w:tabs>
          <w:tab w:val="left" w:pos="3192"/>
        </w:tabs>
        <w:jc w:val="both"/>
        <w:rPr>
          <w:rFonts w:ascii="Times New Roman" w:hAnsi="Times New Roman"/>
          <w:b/>
          <w:sz w:val="24"/>
          <w:szCs w:val="24"/>
        </w:rPr>
      </w:pPr>
      <w:r w:rsidRPr="00C87BB3">
        <w:rPr>
          <w:rFonts w:ascii="Times New Roman" w:hAnsi="Times New Roman"/>
          <w:b/>
          <w:sz w:val="24"/>
          <w:szCs w:val="24"/>
        </w:rPr>
        <w:t>Cauzione</w:t>
      </w:r>
    </w:p>
    <w:p w:rsidR="00C87BB3" w:rsidRPr="00C87BB3" w:rsidRDefault="00C87BB3" w:rsidP="00C87BB3">
      <w:pPr>
        <w:tabs>
          <w:tab w:val="left" w:pos="3192"/>
        </w:tabs>
        <w:jc w:val="both"/>
        <w:rPr>
          <w:rFonts w:ascii="Times New Roman" w:hAnsi="Times New Roman"/>
          <w:sz w:val="24"/>
          <w:szCs w:val="24"/>
        </w:rPr>
      </w:pPr>
      <w:r w:rsidRPr="00C87BB3">
        <w:rPr>
          <w:rFonts w:ascii="Times New Roman" w:hAnsi="Times New Roman"/>
          <w:sz w:val="24"/>
          <w:szCs w:val="24"/>
        </w:rPr>
        <w:t>A garanzia degli impegni contrattuali, l’aggiudicatario presta la cauzione pari al 10% dell’importo contrattuale all’atto della sottoscrizione del contratto a mezzo polizza fideiussoria, assicurativa o bancaria, ai sensi e per gli effetti di cui all’art. 113 del D.Lgs 163/2006.</w:t>
      </w:r>
    </w:p>
    <w:p w:rsidR="00C87BB3" w:rsidRPr="00C87BB3" w:rsidRDefault="00C87BB3" w:rsidP="00C87BB3">
      <w:pPr>
        <w:tabs>
          <w:tab w:val="left" w:pos="3192"/>
        </w:tabs>
        <w:ind w:firstLine="425"/>
        <w:jc w:val="both"/>
        <w:rPr>
          <w:rFonts w:ascii="Times New Roman" w:hAnsi="Times New Roman"/>
          <w:sz w:val="24"/>
          <w:szCs w:val="24"/>
        </w:rPr>
      </w:pPr>
      <w:r w:rsidRPr="00C87BB3">
        <w:rPr>
          <w:rFonts w:ascii="Times New Roman" w:hAnsi="Times New Roman"/>
          <w:sz w:val="24"/>
          <w:szCs w:val="24"/>
        </w:rPr>
        <w:t>La cauzione dovrà essere valida per tutta la durata delle attività e sarà svincolata, previa verifica ed accettazione da parte dell’Istituto Scolastico, delle attività svolte. In caso di polizza fideiussoria, la firma dell’agente che presta cauzione dovrà essere autenticata ai sensi delle disposizioni vigenti, o autocertificata ai sensi delle disposizioni vigenti. Essa dovrà, inoltre, prevedere, espressamente la rinuncia al beneficio della preventiva escussione del debitore principale, la rinuncia all’accettazione di cui all’art. 1957 - comma 2 del codice civile, nonché l’operatività della medesima entro 15 gg, a semplice richiesta scritta della stazione appaltante. Dovrà, inoltre, avere efficacia per tutta la durata del contratto e successivamente alla scadenza del termine, sino alla completa ed esatta esecuzione da parte dell’affidatario di tutte le obbligazioni nascenti dal contratto medesimo, nonché a seguito di attestazione di regolare esecuzione da parte della stazione appaltante. La garanzia sarà, pertanto, svincolata sola a seguito della piena ed esatta esecuzione delle prestazioni contrattuali.</w:t>
      </w:r>
    </w:p>
    <w:p w:rsidR="00C87BB3" w:rsidRPr="00C87BB3" w:rsidRDefault="00C87BB3" w:rsidP="00C87BB3">
      <w:pPr>
        <w:tabs>
          <w:tab w:val="left" w:pos="3192"/>
        </w:tabs>
        <w:ind w:firstLine="425"/>
        <w:jc w:val="both"/>
        <w:rPr>
          <w:rFonts w:ascii="Times New Roman" w:hAnsi="Times New Roman"/>
          <w:sz w:val="24"/>
          <w:szCs w:val="24"/>
        </w:rPr>
      </w:pPr>
      <w:r w:rsidRPr="00C87BB3">
        <w:rPr>
          <w:rFonts w:ascii="Times New Roman" w:hAnsi="Times New Roman"/>
          <w:sz w:val="24"/>
          <w:szCs w:val="24"/>
        </w:rPr>
        <w:lastRenderedPageBreak/>
        <w:t xml:space="preserve">La mancata costituzione della suddetta garanzia determina l’annullamento dell’aggiudicazione e la decadenza dell’affidamento. </w:t>
      </w:r>
    </w:p>
    <w:p w:rsidR="00C87BB3" w:rsidRPr="00C87BB3" w:rsidRDefault="00C87BB3" w:rsidP="00C87BB3">
      <w:pPr>
        <w:keepNext/>
        <w:numPr>
          <w:ilvl w:val="0"/>
          <w:numId w:val="9"/>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Divieto di cessione ed ipotesi di subappalto</w:t>
      </w:r>
    </w:p>
    <w:p w:rsidR="00C87BB3" w:rsidRPr="00C87BB3" w:rsidRDefault="00C87BB3" w:rsidP="00C87BB3">
      <w:pPr>
        <w:tabs>
          <w:tab w:val="left" w:pos="3192"/>
        </w:tabs>
        <w:autoSpaceDE w:val="0"/>
        <w:autoSpaceDN w:val="0"/>
        <w:adjustRightInd w:val="0"/>
        <w:ind w:firstLine="420"/>
        <w:jc w:val="both"/>
        <w:rPr>
          <w:rFonts w:ascii="Times New Roman" w:hAnsi="Times New Roman"/>
          <w:sz w:val="24"/>
          <w:szCs w:val="24"/>
        </w:rPr>
      </w:pPr>
      <w:r w:rsidRPr="00C87BB3">
        <w:rPr>
          <w:rFonts w:ascii="Times New Roman" w:hAnsi="Times New Roman"/>
          <w:sz w:val="24"/>
          <w:szCs w:val="24"/>
        </w:rPr>
        <w:t xml:space="preserve">L’aggiudicatario è tenuto ad eseguire in proprio il servizio (in alternativa) lavoro (in alternativa) fornitura. Pertanto, non sono previste ipotesi di cessione o subappalto. </w:t>
      </w:r>
    </w:p>
    <w:p w:rsidR="00C87BB3" w:rsidRPr="00C87BB3" w:rsidRDefault="00C87BB3" w:rsidP="00C87BB3">
      <w:pPr>
        <w:keepNext/>
        <w:numPr>
          <w:ilvl w:val="0"/>
          <w:numId w:val="9"/>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Pagamenti</w:t>
      </w:r>
    </w:p>
    <w:p w:rsidR="00C87BB3" w:rsidRPr="00C87BB3" w:rsidRDefault="00C87BB3" w:rsidP="00C87BB3">
      <w:pPr>
        <w:tabs>
          <w:tab w:val="left" w:pos="3192"/>
        </w:tabs>
        <w:ind w:firstLine="567"/>
        <w:rPr>
          <w:rFonts w:ascii="Times New Roman" w:hAnsi="Times New Roman"/>
          <w:sz w:val="24"/>
          <w:szCs w:val="24"/>
        </w:rPr>
      </w:pPr>
      <w:r w:rsidRPr="00C87BB3">
        <w:rPr>
          <w:rFonts w:ascii="Times New Roman" w:hAnsi="Times New Roman"/>
          <w:sz w:val="24"/>
          <w:szCs w:val="24"/>
        </w:rPr>
        <w:t>Il corrispettivo verrà liquidato con le seguenti modalità:</w:t>
      </w:r>
    </w:p>
    <w:p w:rsidR="00C87BB3" w:rsidRPr="00C87BB3" w:rsidRDefault="00C87BB3" w:rsidP="00C87BB3">
      <w:pPr>
        <w:numPr>
          <w:ilvl w:val="0"/>
          <w:numId w:val="10"/>
        </w:numPr>
        <w:tabs>
          <w:tab w:val="left" w:pos="3192"/>
        </w:tabs>
        <w:jc w:val="both"/>
        <w:rPr>
          <w:rFonts w:ascii="Times New Roman" w:hAnsi="Times New Roman"/>
          <w:sz w:val="24"/>
          <w:szCs w:val="24"/>
        </w:rPr>
      </w:pPr>
      <w:r w:rsidRPr="00C87BB3">
        <w:rPr>
          <w:rFonts w:ascii="Times New Roman" w:hAnsi="Times New Roman"/>
          <w:b/>
          <w:sz w:val="24"/>
          <w:szCs w:val="24"/>
        </w:rPr>
        <w:t xml:space="preserve">20% </w:t>
      </w:r>
      <w:r w:rsidRPr="00C87BB3">
        <w:rPr>
          <w:rFonts w:ascii="Times New Roman" w:hAnsi="Times New Roman"/>
          <w:sz w:val="24"/>
          <w:szCs w:val="24"/>
        </w:rPr>
        <w:t>dell’importo complessivo aggiudicato, entro 20 giorni dalla stipula del contratto, previa presentazione di regolare fattura o documento contabile equipollente e di un piano di lavoro che specifichi le metodologie proposte per la realizzazione del servizio e le modalità organizzative e di un cronogramma delle attività del servizio (o in alternativa) o lavori, (o in alternativa) fornitura;</w:t>
      </w:r>
    </w:p>
    <w:p w:rsidR="00C87BB3" w:rsidRPr="00C87BB3" w:rsidRDefault="00C87BB3" w:rsidP="00C87BB3">
      <w:pPr>
        <w:numPr>
          <w:ilvl w:val="0"/>
          <w:numId w:val="10"/>
        </w:numPr>
        <w:tabs>
          <w:tab w:val="left" w:pos="3192"/>
        </w:tabs>
        <w:jc w:val="both"/>
        <w:rPr>
          <w:rFonts w:ascii="Times New Roman" w:hAnsi="Times New Roman"/>
          <w:sz w:val="24"/>
          <w:szCs w:val="24"/>
        </w:rPr>
      </w:pPr>
      <w:r w:rsidRPr="00C87BB3">
        <w:rPr>
          <w:rFonts w:ascii="Times New Roman" w:hAnsi="Times New Roman"/>
          <w:b/>
          <w:sz w:val="24"/>
          <w:szCs w:val="24"/>
        </w:rPr>
        <w:t xml:space="preserve">60% </w:t>
      </w:r>
      <w:r w:rsidRPr="00C87BB3">
        <w:rPr>
          <w:rFonts w:ascii="Times New Roman" w:hAnsi="Times New Roman"/>
          <w:sz w:val="24"/>
          <w:szCs w:val="24"/>
        </w:rPr>
        <w:t>dell’importo complessivo aggiudicato, entro 60 giorni dalla stipula del contratto, previa presentazione di regolare fattura o documento contabile equipollente e di un report che evidenzi lo stato di avanzamento lavori ed eventuali criticità circa la realizzazione delle attività del servizio (o in alternativa) o lavori, (o in alternativa) fornitura</w:t>
      </w:r>
    </w:p>
    <w:p w:rsidR="00C87BB3" w:rsidRPr="00C87BB3" w:rsidRDefault="00C87BB3" w:rsidP="00C87BB3">
      <w:pPr>
        <w:numPr>
          <w:ilvl w:val="0"/>
          <w:numId w:val="10"/>
        </w:numPr>
        <w:tabs>
          <w:tab w:val="left" w:pos="3192"/>
        </w:tabs>
        <w:jc w:val="both"/>
        <w:rPr>
          <w:rFonts w:ascii="Times New Roman" w:hAnsi="Times New Roman"/>
          <w:sz w:val="24"/>
          <w:szCs w:val="24"/>
        </w:rPr>
      </w:pPr>
      <w:r w:rsidRPr="00C87BB3">
        <w:rPr>
          <w:rFonts w:ascii="Times New Roman" w:hAnsi="Times New Roman"/>
          <w:b/>
          <w:sz w:val="24"/>
          <w:szCs w:val="24"/>
        </w:rPr>
        <w:t xml:space="preserve">20% </w:t>
      </w:r>
      <w:r w:rsidRPr="00C87BB3">
        <w:rPr>
          <w:rFonts w:ascii="Times New Roman" w:hAnsi="Times New Roman"/>
          <w:sz w:val="24"/>
          <w:szCs w:val="24"/>
        </w:rPr>
        <w:t>dell’importo complessivo aggiudicato, a titolo di saldo, previa presentazione di regolare fattura o documento contabile equipollente e di un report finale delle attività realizzate (per i servizi) previo collaudo (per i beni e le forniture);</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Il pagamento dei suddetti importi da parte dell’Istituto Scolastico è subordinato al ricevimento dei fondi da parte del MIUR.</w:t>
      </w:r>
    </w:p>
    <w:p w:rsidR="00C87BB3" w:rsidRPr="00C87BB3" w:rsidRDefault="00C87BB3" w:rsidP="00C87BB3">
      <w:pPr>
        <w:keepNext/>
        <w:keepLines/>
        <w:tabs>
          <w:tab w:val="left" w:pos="3192"/>
        </w:tabs>
        <w:spacing w:before="480" w:after="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Penali e risarcimento danni</w:t>
      </w:r>
    </w:p>
    <w:p w:rsidR="00C87BB3" w:rsidRPr="00C87BB3" w:rsidRDefault="00C87BB3" w:rsidP="00C87BB3">
      <w:pPr>
        <w:keepNext/>
        <w:tabs>
          <w:tab w:val="left" w:pos="3192"/>
        </w:tabs>
        <w:ind w:firstLine="426"/>
        <w:jc w:val="both"/>
        <w:rPr>
          <w:rFonts w:ascii="Times New Roman" w:hAnsi="Times New Roman"/>
          <w:sz w:val="24"/>
          <w:szCs w:val="24"/>
        </w:rPr>
      </w:pPr>
      <w:r w:rsidRPr="00C87BB3">
        <w:rPr>
          <w:rFonts w:ascii="Times New Roman" w:hAnsi="Times New Roman"/>
          <w:sz w:val="24"/>
          <w:szCs w:val="24"/>
        </w:rPr>
        <w:t>In caso di ritardato o parziale adempimento del contratto, l’Istituto Scolastico, in relazione alla gravità dell’inadempimento, potrà irrogare una penale fino a un massimo del 10% dell’importo contrattuale (IVA ESCLUSA).</w:t>
      </w:r>
    </w:p>
    <w:p w:rsidR="00C87BB3" w:rsidRPr="00C87BB3" w:rsidRDefault="00C87BB3" w:rsidP="00C87BB3">
      <w:pPr>
        <w:keepNext/>
        <w:tabs>
          <w:tab w:val="left" w:pos="3192"/>
        </w:tabs>
        <w:ind w:firstLine="426"/>
        <w:jc w:val="both"/>
        <w:rPr>
          <w:rFonts w:ascii="Times New Roman" w:hAnsi="Times New Roman"/>
          <w:sz w:val="24"/>
          <w:szCs w:val="24"/>
        </w:rPr>
      </w:pPr>
      <w:r w:rsidRPr="00C87BB3">
        <w:rPr>
          <w:rFonts w:ascii="Times New Roman" w:hAnsi="Times New Roman"/>
          <w:sz w:val="24"/>
          <w:szCs w:val="24"/>
        </w:rPr>
        <w:t>E’ fatto salvo il risarcimento di ogni maggior danno subito dall’Istituto Scolastico.</w:t>
      </w:r>
    </w:p>
    <w:p w:rsidR="00C87BB3" w:rsidRPr="00C87BB3" w:rsidRDefault="00C87BB3" w:rsidP="00C87BB3">
      <w:pPr>
        <w:keepNext/>
        <w:numPr>
          <w:ilvl w:val="0"/>
          <w:numId w:val="12"/>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Risoluzione e recesso</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 xml:space="preserve">In caso di ritardato o parziale adempimento del contratto, l’Istituto Scolastico potrà intimare all’affidatario, a mezzo raccomandata A/R, di adempiere a quanto necessario per il rispetto delle specifiche norme contrattuali, entro il termine perentorio di 10 giorni. </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L’ipotesi del protrarsi del ritardato o parziale adempimento del contratto, costituisce condizione risolutiva espressa, ai sensi dell’art. 1456 cc, senza che l’inadempiente abbia nulla a pretendere, e fatta salva l’esecuzione in danno.</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E’ fatto salvo, altresì, il risarcimento di ogni maggior danno subito dall’Istituto Scolastico.</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lastRenderedPageBreak/>
        <w:t>In ogni caso, l’Istituto Scolastico si riserva il diritto di recedere in qualsiasi momento dal contratto, senza necessità di fornire giustificazione alcuna, dandone comunicazione scritta con 15 gg di preavviso rispetto alla data di recesso.</w:t>
      </w:r>
    </w:p>
    <w:p w:rsidR="00C87BB3" w:rsidRPr="00C87BB3" w:rsidRDefault="00C87BB3" w:rsidP="00C87BB3">
      <w:pPr>
        <w:keepNext/>
        <w:numPr>
          <w:ilvl w:val="0"/>
          <w:numId w:val="12"/>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Riservatezza delle informazioni</w:t>
      </w:r>
    </w:p>
    <w:p w:rsidR="00C87BB3" w:rsidRPr="00C87BB3" w:rsidRDefault="00C87BB3" w:rsidP="00C87BB3">
      <w:pPr>
        <w:tabs>
          <w:tab w:val="left" w:pos="3192"/>
        </w:tabs>
        <w:ind w:firstLine="425"/>
        <w:jc w:val="both"/>
        <w:rPr>
          <w:rFonts w:ascii="Times New Roman" w:hAnsi="Times New Roman"/>
          <w:sz w:val="24"/>
          <w:szCs w:val="24"/>
        </w:rPr>
      </w:pPr>
      <w:r w:rsidRPr="00C87BB3">
        <w:rPr>
          <w:rFonts w:ascii="Times New Roman" w:hAnsi="Times New Roman"/>
          <w:sz w:val="24"/>
          <w:szCs w:val="24"/>
        </w:rPr>
        <w:t>Ai sensi e per gli effetti del D.Lgs 196/2003 e ss.mm.ii.) i dati, gli elementi, ed ogni altra informazione acquisita in sede di offerta, saranno utilizzati dall’Istituto Scolastico esclusivamente ai fini del procedimento di individuazione del soggetto aggiudicatario, garantendo l’assoluta riservatezza, anche in sede di trattamento dati, con sistemi automatici e manuali.</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Con l’invio dell’offerta i concorrenti esprimono il loro consenso al predetto trattamento.</w:t>
      </w:r>
    </w:p>
    <w:p w:rsidR="00C87BB3" w:rsidRPr="00C87BB3" w:rsidRDefault="00C87BB3" w:rsidP="00C87BB3">
      <w:pPr>
        <w:tabs>
          <w:tab w:val="left" w:pos="3192"/>
        </w:tabs>
        <w:ind w:firstLine="426"/>
        <w:jc w:val="both"/>
        <w:rPr>
          <w:rFonts w:ascii="Times New Roman" w:hAnsi="Times New Roman"/>
          <w:sz w:val="24"/>
          <w:szCs w:val="24"/>
        </w:rPr>
      </w:pPr>
    </w:p>
    <w:p w:rsidR="00C87BB3" w:rsidRPr="00C87BB3" w:rsidRDefault="00C87BB3" w:rsidP="00C87BB3">
      <w:pPr>
        <w:keepNext/>
        <w:numPr>
          <w:ilvl w:val="0"/>
          <w:numId w:val="12"/>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Proprietà dei prodotti e servizi forniti</w:t>
      </w:r>
    </w:p>
    <w:p w:rsidR="00C87BB3" w:rsidRPr="00C87BB3" w:rsidRDefault="00C87BB3" w:rsidP="00C87BB3">
      <w:pPr>
        <w:tabs>
          <w:tab w:val="left" w:pos="3192"/>
        </w:tabs>
        <w:ind w:firstLine="426"/>
        <w:jc w:val="both"/>
        <w:rPr>
          <w:rFonts w:ascii="Times New Roman" w:hAnsi="Times New Roman"/>
          <w:color w:val="FF0000"/>
          <w:sz w:val="24"/>
          <w:szCs w:val="24"/>
        </w:rPr>
      </w:pPr>
      <w:r w:rsidRPr="00C87BB3">
        <w:rPr>
          <w:rFonts w:ascii="Times New Roman" w:hAnsi="Times New Roman"/>
          <w:sz w:val="24"/>
          <w:szCs w:val="24"/>
        </w:rPr>
        <w:t xml:space="preserve">Tutte gli elaborati prodotti durante l’esecuzione delle ricerche saranno di proprietà esclusiva dell’Istituto Scolastico, l’aggiudicatario potrà utilizzare, in tutto o in parte tali prodotti, previa espressa autorizzazione da parte dell’Istituto Scolastico. </w:t>
      </w:r>
      <w:r w:rsidRPr="00C87BB3">
        <w:rPr>
          <w:rFonts w:ascii="Times New Roman" w:hAnsi="Times New Roman"/>
          <w:color w:val="FF0000"/>
          <w:sz w:val="24"/>
          <w:szCs w:val="24"/>
        </w:rPr>
        <w:t>(vale solo per i servizi)</w:t>
      </w:r>
    </w:p>
    <w:p w:rsidR="00C87BB3" w:rsidRPr="00C87BB3" w:rsidRDefault="00C87BB3" w:rsidP="00C87BB3">
      <w:pPr>
        <w:keepNext/>
        <w:numPr>
          <w:ilvl w:val="0"/>
          <w:numId w:val="12"/>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Obblighi dell’affidatario</w:t>
      </w:r>
    </w:p>
    <w:p w:rsidR="00C87BB3" w:rsidRPr="00C87BB3" w:rsidRDefault="00C87BB3" w:rsidP="00C87BB3">
      <w:pPr>
        <w:tabs>
          <w:tab w:val="left" w:pos="3192"/>
        </w:tabs>
        <w:ind w:firstLine="425"/>
        <w:jc w:val="both"/>
        <w:rPr>
          <w:rFonts w:ascii="Times New Roman" w:hAnsi="Times New Roman"/>
          <w:sz w:val="24"/>
          <w:szCs w:val="24"/>
        </w:rPr>
      </w:pPr>
      <w:r w:rsidRPr="00C87BB3">
        <w:rPr>
          <w:rFonts w:ascii="Times New Roman" w:hAnsi="Times New Roman"/>
          <w:sz w:val="24"/>
          <w:szCs w:val="24"/>
        </w:rPr>
        <w:t>Ai sensi dell’art. 3, comma 8 della Legge n. 136 del 13 agosto 2010, l’aggiudicatario assume tutti gli obblighi di tracciabilità dei flussi finanziari di cui alla medesima legge, in particolare:</w:t>
      </w:r>
    </w:p>
    <w:p w:rsidR="00C87BB3" w:rsidRPr="00C87BB3" w:rsidRDefault="00C87BB3" w:rsidP="00C87BB3">
      <w:pPr>
        <w:numPr>
          <w:ilvl w:val="0"/>
          <w:numId w:val="63"/>
        </w:numPr>
        <w:tabs>
          <w:tab w:val="left" w:pos="3192"/>
        </w:tabs>
        <w:contextualSpacing/>
        <w:jc w:val="both"/>
        <w:rPr>
          <w:rFonts w:ascii="Times New Roman" w:hAnsi="Times New Roman"/>
          <w:sz w:val="24"/>
          <w:szCs w:val="24"/>
        </w:rPr>
      </w:pPr>
      <w:r w:rsidRPr="00C87BB3">
        <w:rPr>
          <w:rFonts w:ascii="Times New Roman" w:hAnsi="Times New Roman"/>
          <w:sz w:val="24"/>
          <w:szCs w:val="24"/>
        </w:rPr>
        <w:t>l’obbligo di utilizzare un conto corrente bancario o postale acceso presso una banca o presso la società Poste Italiane SpA e dedicato anche in via non esclusiva, alle commesse pubbliche (comma1);</w:t>
      </w:r>
    </w:p>
    <w:p w:rsidR="00C87BB3" w:rsidRPr="00C87BB3" w:rsidRDefault="00C87BB3" w:rsidP="00C87BB3">
      <w:pPr>
        <w:numPr>
          <w:ilvl w:val="0"/>
          <w:numId w:val="63"/>
        </w:numPr>
        <w:tabs>
          <w:tab w:val="left" w:pos="3192"/>
        </w:tabs>
        <w:contextualSpacing/>
        <w:jc w:val="both"/>
        <w:rPr>
          <w:rFonts w:ascii="Times New Roman" w:hAnsi="Times New Roman"/>
          <w:sz w:val="24"/>
          <w:szCs w:val="24"/>
        </w:rPr>
      </w:pPr>
      <w:r w:rsidRPr="00C87BB3">
        <w:rPr>
          <w:rFonts w:ascii="Times New Roman" w:hAnsi="Times New Roman"/>
          <w:sz w:val="24"/>
          <w:szCs w:val="24"/>
        </w:rPr>
        <w:t>l’obbligo di registrare sul conto corrente dedicato tutti i movimenti finanziari relativi all’incarico e, salvo quanto previsto dal comma 3 del citato articolo, l’obbligo di effettuare detti movimenti esclusivamente tramite lo strumento del bonifico bancario o postale (comma1);</w:t>
      </w:r>
    </w:p>
    <w:p w:rsidR="00C87BB3" w:rsidRPr="00C87BB3" w:rsidRDefault="00C87BB3" w:rsidP="00C87BB3">
      <w:pPr>
        <w:numPr>
          <w:ilvl w:val="0"/>
          <w:numId w:val="63"/>
        </w:numPr>
        <w:tabs>
          <w:tab w:val="left" w:pos="3192"/>
        </w:tabs>
        <w:contextualSpacing/>
        <w:jc w:val="both"/>
        <w:rPr>
          <w:rFonts w:ascii="Times New Roman" w:hAnsi="Times New Roman"/>
          <w:sz w:val="24"/>
          <w:szCs w:val="24"/>
        </w:rPr>
      </w:pPr>
      <w:r w:rsidRPr="00C87BB3">
        <w:rPr>
          <w:rFonts w:ascii="Times New Roman" w:hAnsi="Times New Roman"/>
          <w:sz w:val="24"/>
          <w:szCs w:val="24"/>
        </w:rPr>
        <w:t>l’obbligo di riportare, in relazione a ciascuna transazione effettuata con riferimento all’incarico, il codice identificativo di gara CIG</w:t>
      </w:r>
      <w:r w:rsidRPr="00C87BB3">
        <w:t xml:space="preserve"> </w:t>
      </w:r>
      <w:r w:rsidRPr="00C87BB3">
        <w:rPr>
          <w:rFonts w:ascii="Times New Roman" w:hAnsi="Times New Roman"/>
          <w:sz w:val="24"/>
          <w:szCs w:val="24"/>
        </w:rPr>
        <w:t>Z6505BC1D7 e il codice unico di progetto CUP</w:t>
      </w:r>
      <w:r w:rsidRPr="00C87BB3">
        <w:t xml:space="preserve"> </w:t>
      </w:r>
      <w:r w:rsidRPr="00C87BB3">
        <w:rPr>
          <w:rFonts w:ascii="Times New Roman" w:hAnsi="Times New Roman"/>
          <w:sz w:val="24"/>
          <w:szCs w:val="24"/>
        </w:rPr>
        <w:t>I88G11001110007;</w:t>
      </w:r>
    </w:p>
    <w:p w:rsidR="00C87BB3" w:rsidRPr="00C87BB3" w:rsidRDefault="00C87BB3" w:rsidP="00C87BB3">
      <w:pPr>
        <w:numPr>
          <w:ilvl w:val="0"/>
          <w:numId w:val="63"/>
        </w:numPr>
        <w:tabs>
          <w:tab w:val="left" w:pos="3192"/>
        </w:tabs>
        <w:contextualSpacing/>
        <w:jc w:val="both"/>
        <w:rPr>
          <w:rFonts w:ascii="Times New Roman" w:hAnsi="Times New Roman"/>
          <w:sz w:val="24"/>
          <w:szCs w:val="24"/>
        </w:rPr>
      </w:pPr>
      <w:r w:rsidRPr="00C87BB3">
        <w:rPr>
          <w:rFonts w:ascii="Times New Roman" w:hAnsi="Times New Roman"/>
          <w:sz w:val="24"/>
          <w:szCs w:val="24"/>
        </w:rPr>
        <w:t>L’obbligo di comunicare all’Istituto Scolastico gli estremi identificativi del conto corrente dedicato, entro 7 gg dalla sua accensione o, qualora già esistente, dalla data di accettazione dell’incarico nonché, nello stesso termine, le generalità e il codice fiscale delle persone delegate ad operare su di esso, nonché di comunicare ogni eventuale modifica ai dati trasmessi (comma 7);</w:t>
      </w:r>
    </w:p>
    <w:p w:rsidR="00C87BB3" w:rsidRPr="00C87BB3" w:rsidRDefault="00C87BB3" w:rsidP="00C87BB3">
      <w:pPr>
        <w:numPr>
          <w:ilvl w:val="0"/>
          <w:numId w:val="63"/>
        </w:numPr>
        <w:tabs>
          <w:tab w:val="left" w:pos="3192"/>
        </w:tabs>
        <w:contextualSpacing/>
        <w:jc w:val="both"/>
        <w:rPr>
          <w:rFonts w:ascii="Times New Roman" w:hAnsi="Times New Roman"/>
          <w:sz w:val="24"/>
          <w:szCs w:val="24"/>
        </w:rPr>
      </w:pPr>
      <w:r w:rsidRPr="00C87BB3">
        <w:rPr>
          <w:rFonts w:ascii="Times New Roman" w:hAnsi="Times New Roman"/>
          <w:sz w:val="24"/>
          <w:szCs w:val="24"/>
        </w:rPr>
        <w:t>Ogni altro obbligo previsto dalla legge 136/2010, non specificato nel precedente elenco.</w:t>
      </w:r>
    </w:p>
    <w:p w:rsidR="00F00857" w:rsidRDefault="00F00857" w:rsidP="00C87BB3">
      <w:pPr>
        <w:tabs>
          <w:tab w:val="left" w:pos="3192"/>
        </w:tabs>
        <w:ind w:firstLine="426"/>
        <w:jc w:val="both"/>
        <w:rPr>
          <w:rFonts w:ascii="Times New Roman" w:hAnsi="Times New Roman"/>
          <w:sz w:val="24"/>
          <w:szCs w:val="24"/>
        </w:rPr>
      </w:pP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Ai sensi del medesimo art. 3, comma 9 bis della citata legge, il rapporto contrattuale si intenderà risolto qualora l’aggiudicatario abbia eseguito una o più transazioni senza avvalersi del conto corrente all’uopo indicato all’Istituto Scolastico.</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lastRenderedPageBreak/>
        <w:t>Fatta salva l’applicazione di tale clausola risolutiva espressa, le transazioni effettuate in violazione degli obblighi assunti con l’accettazione dell’incarico comporteranno, a carico dell’aggiudicatario, l’applicazione delle sanzioni amministrative come previste e disciplinate dall’art. 6 della citata legge.</w:t>
      </w:r>
    </w:p>
    <w:p w:rsidR="00C87BB3" w:rsidRPr="00C87BB3" w:rsidRDefault="00C87BB3" w:rsidP="00C87BB3">
      <w:pPr>
        <w:keepNext/>
        <w:numPr>
          <w:ilvl w:val="0"/>
          <w:numId w:val="12"/>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Definizione delle controversie</w:t>
      </w:r>
    </w:p>
    <w:p w:rsidR="00C87BB3" w:rsidRPr="00C87BB3" w:rsidRDefault="00C87BB3" w:rsidP="00C87BB3">
      <w:pPr>
        <w:tabs>
          <w:tab w:val="left" w:pos="3192"/>
        </w:tabs>
        <w:ind w:firstLine="426"/>
        <w:jc w:val="both"/>
        <w:rPr>
          <w:rFonts w:ascii="Times New Roman" w:hAnsi="Times New Roman"/>
          <w:color w:val="FF0000"/>
          <w:sz w:val="24"/>
          <w:szCs w:val="24"/>
        </w:rPr>
      </w:pPr>
      <w:r w:rsidRPr="00C87BB3">
        <w:rPr>
          <w:rFonts w:ascii="Times New Roman" w:hAnsi="Times New Roman"/>
          <w:sz w:val="24"/>
          <w:szCs w:val="24"/>
        </w:rPr>
        <w:t xml:space="preserve">Eventuali controversie che dovessero insorgere durante lo svolgimento del servizio tra il prestatore e l’Istituto Scolastico, saranno demandate al giudice ordinario. Il foro competente è quello di CROTONE </w:t>
      </w:r>
    </w:p>
    <w:p w:rsidR="00C87BB3" w:rsidRPr="00C87BB3" w:rsidRDefault="00C87BB3" w:rsidP="00C87BB3">
      <w:pPr>
        <w:keepNext/>
        <w:numPr>
          <w:ilvl w:val="0"/>
          <w:numId w:val="12"/>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Rinvio</w:t>
      </w:r>
    </w:p>
    <w:p w:rsidR="00C87BB3" w:rsidRPr="00C87BB3" w:rsidRDefault="00C87BB3" w:rsidP="00C87BB3">
      <w:pPr>
        <w:tabs>
          <w:tab w:val="left" w:pos="3192"/>
        </w:tabs>
        <w:ind w:firstLine="426"/>
        <w:jc w:val="both"/>
        <w:rPr>
          <w:rFonts w:ascii="Times New Roman" w:hAnsi="Times New Roman"/>
          <w:sz w:val="24"/>
          <w:szCs w:val="24"/>
        </w:rPr>
      </w:pPr>
      <w:r w:rsidRPr="00C87BB3">
        <w:rPr>
          <w:rFonts w:ascii="Times New Roman" w:hAnsi="Times New Roman"/>
          <w:sz w:val="24"/>
          <w:szCs w:val="24"/>
        </w:rPr>
        <w:t xml:space="preserve">Per quanto non espressamente contemplato nella presente lettera di invio si fa espresso rinvio a quanto previsto dalla vigente legislazione comunitaria e nazionale in materia di affidamento di contratti pubblici, con particolare riferimento al D.Lgs 163/2006 ed il relativo regolamento di attuazione </w:t>
      </w:r>
      <w:r w:rsidRPr="00C87BB3">
        <w:rPr>
          <w:rFonts w:ascii="Times New Roman" w:hAnsi="Times New Roman"/>
          <w:i/>
          <w:sz w:val="24"/>
          <w:szCs w:val="24"/>
        </w:rPr>
        <w:t>(Regolamento di esecuzione del Codice dei Contratti Pubblici D.P.R. 5 ottobre 2010, n. 207)</w:t>
      </w:r>
    </w:p>
    <w:p w:rsidR="00C87BB3" w:rsidRPr="00C87BB3" w:rsidRDefault="00C87BB3" w:rsidP="00C87BB3">
      <w:pPr>
        <w:tabs>
          <w:tab w:val="left" w:pos="3192"/>
        </w:tabs>
        <w:ind w:firstLine="426"/>
        <w:jc w:val="both"/>
        <w:rPr>
          <w:rFonts w:ascii="Times New Roman" w:hAnsi="Times New Roman"/>
          <w:sz w:val="24"/>
          <w:szCs w:val="24"/>
        </w:rPr>
      </w:pPr>
    </w:p>
    <w:p w:rsidR="00C87BB3" w:rsidRPr="00C87BB3" w:rsidRDefault="00C87BB3" w:rsidP="00C87BB3">
      <w:pPr>
        <w:keepNext/>
        <w:numPr>
          <w:ilvl w:val="0"/>
          <w:numId w:val="12"/>
        </w:numPr>
        <w:tabs>
          <w:tab w:val="left" w:pos="3192"/>
        </w:tabs>
        <w:spacing w:before="240" w:after="60"/>
        <w:jc w:val="both"/>
        <w:outlineLvl w:val="0"/>
        <w:rPr>
          <w:rFonts w:ascii="Times New Roman" w:eastAsiaTheme="majorEastAsia" w:hAnsi="Times New Roman" w:cstheme="majorBidi"/>
          <w:b/>
          <w:bCs/>
          <w:i/>
          <w:color w:val="365F91" w:themeColor="accent1" w:themeShade="BF"/>
          <w:sz w:val="24"/>
          <w:szCs w:val="24"/>
        </w:rPr>
      </w:pPr>
      <w:r w:rsidRPr="00C87BB3">
        <w:rPr>
          <w:rFonts w:ascii="Times New Roman" w:eastAsiaTheme="majorEastAsia" w:hAnsi="Times New Roman" w:cstheme="majorBidi"/>
          <w:b/>
          <w:bCs/>
          <w:i/>
          <w:color w:val="365F91" w:themeColor="accent1" w:themeShade="BF"/>
          <w:sz w:val="24"/>
          <w:szCs w:val="24"/>
        </w:rPr>
        <w:t>Responsabile del procedimento</w:t>
      </w:r>
    </w:p>
    <w:p w:rsidR="00C87BB3" w:rsidRPr="00C87BB3" w:rsidRDefault="00C87BB3" w:rsidP="00C87BB3">
      <w:pPr>
        <w:tabs>
          <w:tab w:val="left" w:pos="3192"/>
        </w:tabs>
        <w:ind w:firstLine="426"/>
        <w:jc w:val="both"/>
        <w:rPr>
          <w:rFonts w:ascii="Times New Roman" w:hAnsi="Times New Roman"/>
          <w:i/>
          <w:sz w:val="24"/>
          <w:szCs w:val="24"/>
        </w:rPr>
      </w:pPr>
      <w:r w:rsidRPr="00C87BB3">
        <w:rPr>
          <w:rFonts w:ascii="Times New Roman" w:hAnsi="Times New Roman"/>
          <w:sz w:val="24"/>
          <w:szCs w:val="24"/>
        </w:rPr>
        <w:t xml:space="preserve">Il Responsabile del Procedimento è il dirigente prof. GIUSEPPE BARBERIO </w:t>
      </w:r>
      <w:r w:rsidRPr="00C87BB3">
        <w:rPr>
          <w:rFonts w:ascii="Times New Roman" w:hAnsi="Times New Roman"/>
          <w:i/>
          <w:sz w:val="24"/>
          <w:szCs w:val="24"/>
        </w:rPr>
        <w:t>Tel 0962 31101 fax 0962 31101 e-mail kric82300n@istruzione.it</w:t>
      </w:r>
    </w:p>
    <w:p w:rsidR="00C87BB3" w:rsidRPr="00C87BB3" w:rsidRDefault="00C87BB3" w:rsidP="00C87BB3">
      <w:pPr>
        <w:tabs>
          <w:tab w:val="left" w:pos="3192"/>
        </w:tabs>
        <w:ind w:firstLine="426"/>
        <w:jc w:val="both"/>
        <w:rPr>
          <w:rFonts w:ascii="Times New Roman" w:hAnsi="Times New Roman"/>
          <w:i/>
          <w:sz w:val="24"/>
          <w:szCs w:val="24"/>
        </w:rPr>
      </w:pPr>
    </w:p>
    <w:p w:rsidR="00C87BB3" w:rsidRPr="00C87BB3" w:rsidRDefault="00C87BB3" w:rsidP="00C87BB3">
      <w:pPr>
        <w:tabs>
          <w:tab w:val="left" w:pos="1987"/>
          <w:tab w:val="left" w:pos="2838"/>
          <w:tab w:val="left" w:pos="7232"/>
          <w:tab w:val="left" w:pos="7941"/>
          <w:tab w:val="right" w:pos="9642"/>
          <w:tab w:val="right" w:pos="11059"/>
        </w:tabs>
        <w:autoSpaceDE w:val="0"/>
        <w:ind w:left="284"/>
        <w:jc w:val="center"/>
        <w:rPr>
          <w:rFonts w:ascii="Verdana" w:eastAsia="Verdana" w:hAnsi="Verdana" w:cs="Verdana"/>
        </w:rPr>
      </w:pPr>
    </w:p>
    <w:p w:rsidR="00C87BB3" w:rsidRPr="00C87BB3" w:rsidRDefault="00C87BB3" w:rsidP="00C87BB3">
      <w:pPr>
        <w:tabs>
          <w:tab w:val="left" w:pos="2838"/>
          <w:tab w:val="left" w:pos="7941"/>
          <w:tab w:val="right" w:pos="9642"/>
          <w:tab w:val="right" w:pos="11059"/>
        </w:tabs>
        <w:autoSpaceDE w:val="0"/>
        <w:ind w:left="284"/>
        <w:jc w:val="both"/>
        <w:rPr>
          <w:rFonts w:eastAsia="Verdana" w:cs="Verdana"/>
        </w:rPr>
      </w:pPr>
      <w:r w:rsidRPr="00C87BB3">
        <w:rPr>
          <w:rFonts w:eastAsia="Verdana" w:cs="Verdana"/>
        </w:rPr>
        <w:t>Data, lì 12.07.2012</w:t>
      </w:r>
      <w:r w:rsidRPr="00C87BB3">
        <w:rPr>
          <w:rFonts w:eastAsia="Verdana" w:cs="Verdana"/>
        </w:rPr>
        <w:tab/>
      </w:r>
      <w:r w:rsidRPr="00C87BB3">
        <w:rPr>
          <w:rFonts w:eastAsia="Verdana" w:cs="Verdana"/>
        </w:rPr>
        <w:tab/>
      </w:r>
      <w:r w:rsidRPr="00C87BB3">
        <w:rPr>
          <w:rFonts w:eastAsia="Verdana" w:cs="Verdana"/>
        </w:rPr>
        <w:tab/>
      </w:r>
      <w:r w:rsidRPr="00C87BB3">
        <w:rPr>
          <w:rFonts w:eastAsia="Verdana" w:cs="Verdana"/>
        </w:rPr>
        <w:tab/>
      </w:r>
      <w:r w:rsidRPr="00C87BB3">
        <w:rPr>
          <w:rFonts w:eastAsia="Verdana" w:cs="Verdana"/>
        </w:rPr>
        <w:tab/>
      </w:r>
    </w:p>
    <w:p w:rsidR="00C87BB3" w:rsidRPr="00C87BB3" w:rsidRDefault="00C87BB3" w:rsidP="00C87BB3">
      <w:pPr>
        <w:tabs>
          <w:tab w:val="left" w:pos="2838"/>
          <w:tab w:val="left" w:pos="7941"/>
          <w:tab w:val="right" w:pos="9642"/>
          <w:tab w:val="right" w:pos="11059"/>
        </w:tabs>
        <w:autoSpaceDE w:val="0"/>
        <w:ind w:left="284"/>
        <w:jc w:val="both"/>
        <w:rPr>
          <w:rFonts w:eastAsia="Verdana" w:cs="Verdana"/>
        </w:rPr>
      </w:pPr>
    </w:p>
    <w:p w:rsidR="00C87BB3" w:rsidRPr="00C87BB3" w:rsidRDefault="00C87BB3" w:rsidP="00C87BB3">
      <w:pPr>
        <w:tabs>
          <w:tab w:val="left" w:pos="2838"/>
          <w:tab w:val="left" w:pos="7941"/>
          <w:tab w:val="right" w:pos="9642"/>
          <w:tab w:val="right" w:pos="11059"/>
        </w:tabs>
        <w:autoSpaceDE w:val="0"/>
        <w:ind w:left="284"/>
        <w:jc w:val="center"/>
        <w:rPr>
          <w:rFonts w:eastAsia="Verdana" w:cs="Verdana"/>
          <w:b/>
          <w:bCs/>
        </w:rPr>
      </w:pPr>
      <w:r w:rsidRPr="00C87BB3">
        <w:rPr>
          <w:rFonts w:eastAsia="Verdana" w:cs="Verdana"/>
        </w:rPr>
        <w:t xml:space="preserve">                                                                                                                      </w:t>
      </w:r>
      <w:r w:rsidRPr="00C87BB3">
        <w:rPr>
          <w:rFonts w:eastAsia="Verdana" w:cs="Verdana"/>
          <w:b/>
          <w:bCs/>
        </w:rPr>
        <w:t>Il Dirigente Scolastico</w:t>
      </w:r>
    </w:p>
    <w:p w:rsidR="00C87BB3" w:rsidRPr="00C87BB3" w:rsidRDefault="00C87BB3" w:rsidP="00C87BB3">
      <w:pPr>
        <w:tabs>
          <w:tab w:val="left" w:pos="2838"/>
          <w:tab w:val="left" w:pos="7941"/>
          <w:tab w:val="right" w:pos="9642"/>
          <w:tab w:val="right" w:pos="11059"/>
        </w:tabs>
        <w:autoSpaceDE w:val="0"/>
        <w:jc w:val="both"/>
        <w:rPr>
          <w:b/>
          <w:bCs/>
          <w:i/>
          <w:sz w:val="21"/>
          <w:szCs w:val="21"/>
        </w:rPr>
      </w:pPr>
      <w:r w:rsidRPr="00C87BB3">
        <w:rPr>
          <w:b/>
          <w:bCs/>
          <w:sz w:val="21"/>
          <w:szCs w:val="21"/>
        </w:rPr>
        <w:tab/>
        <w:t xml:space="preserve">                                                            </w:t>
      </w:r>
      <w:r w:rsidR="009F1004">
        <w:rPr>
          <w:b/>
          <w:bCs/>
          <w:sz w:val="21"/>
          <w:szCs w:val="21"/>
        </w:rPr>
        <w:t xml:space="preserve">                           </w:t>
      </w:r>
      <w:r w:rsidRPr="00C87BB3">
        <w:rPr>
          <w:b/>
          <w:bCs/>
          <w:szCs w:val="21"/>
        </w:rPr>
        <w:t xml:space="preserve">Prof. </w:t>
      </w:r>
      <w:r w:rsidRPr="00C87BB3">
        <w:rPr>
          <w:b/>
          <w:bCs/>
          <w:i/>
          <w:sz w:val="24"/>
          <w:szCs w:val="21"/>
        </w:rPr>
        <w:t>Giuseppe Barberio</w:t>
      </w:r>
    </w:p>
    <w:p w:rsidR="0002782A" w:rsidRDefault="0002782A" w:rsidP="0002782A">
      <w:pPr>
        <w:rPr>
          <w:rFonts w:ascii="Times New Roman" w:hAnsi="Times New Roman"/>
          <w:i/>
          <w:sz w:val="24"/>
          <w:szCs w:val="24"/>
        </w:rPr>
      </w:pPr>
    </w:p>
    <w:p w:rsidR="0002782A" w:rsidRDefault="0002782A" w:rsidP="0002782A">
      <w:pPr>
        <w:rPr>
          <w:rFonts w:ascii="Times New Roman" w:hAnsi="Times New Roman"/>
          <w:i/>
          <w:sz w:val="24"/>
          <w:szCs w:val="24"/>
        </w:rPr>
      </w:pPr>
    </w:p>
    <w:p w:rsidR="008A7157" w:rsidRDefault="008A7157" w:rsidP="0002782A">
      <w:pPr>
        <w:rPr>
          <w:b/>
          <w:bCs/>
          <w:sz w:val="21"/>
          <w:szCs w:val="21"/>
        </w:rPr>
      </w:pPr>
    </w:p>
    <w:p w:rsidR="008A7157" w:rsidRDefault="008A7157" w:rsidP="0002782A">
      <w:pPr>
        <w:rPr>
          <w:b/>
          <w:bCs/>
          <w:sz w:val="21"/>
          <w:szCs w:val="21"/>
        </w:rPr>
      </w:pPr>
    </w:p>
    <w:p w:rsidR="008A7157" w:rsidRDefault="008A7157" w:rsidP="0002782A">
      <w:pPr>
        <w:rPr>
          <w:b/>
          <w:bCs/>
          <w:sz w:val="21"/>
          <w:szCs w:val="21"/>
        </w:rPr>
      </w:pPr>
    </w:p>
    <w:p w:rsidR="008A7157" w:rsidRDefault="008A7157" w:rsidP="0002782A">
      <w:pPr>
        <w:rPr>
          <w:b/>
          <w:bCs/>
          <w:sz w:val="21"/>
          <w:szCs w:val="21"/>
        </w:rPr>
      </w:pPr>
    </w:p>
    <w:p w:rsidR="008A7157" w:rsidRDefault="008A7157" w:rsidP="0002782A">
      <w:pPr>
        <w:rPr>
          <w:b/>
          <w:bCs/>
          <w:sz w:val="21"/>
          <w:szCs w:val="21"/>
        </w:rPr>
      </w:pPr>
    </w:p>
    <w:p w:rsidR="008A7157" w:rsidRDefault="008A7157" w:rsidP="0002782A">
      <w:pPr>
        <w:rPr>
          <w:b/>
          <w:bCs/>
          <w:sz w:val="21"/>
          <w:szCs w:val="21"/>
        </w:rPr>
      </w:pPr>
    </w:p>
    <w:p w:rsidR="008A7157" w:rsidRDefault="008A7157" w:rsidP="0002782A">
      <w:pPr>
        <w:rPr>
          <w:b/>
          <w:bCs/>
          <w:sz w:val="21"/>
          <w:szCs w:val="21"/>
        </w:rPr>
      </w:pPr>
    </w:p>
    <w:p w:rsidR="00620EC5" w:rsidRPr="00F54F91" w:rsidRDefault="008A7157" w:rsidP="00F54F91">
      <w:pPr>
        <w:rPr>
          <w:b/>
          <w:bCs/>
          <w:sz w:val="21"/>
          <w:szCs w:val="21"/>
        </w:rPr>
      </w:pPr>
      <w:r>
        <w:rPr>
          <w:b/>
          <w:bCs/>
          <w:sz w:val="21"/>
          <w:szCs w:val="21"/>
        </w:rPr>
        <w:lastRenderedPageBreak/>
        <w:t>Allegato</w:t>
      </w:r>
      <w:r w:rsidR="00076B55">
        <w:rPr>
          <w:b/>
          <w:bCs/>
          <w:sz w:val="21"/>
          <w:szCs w:val="21"/>
        </w:rPr>
        <w:t xml:space="preserve"> A</w:t>
      </w:r>
    </w:p>
    <w:p w:rsidR="002876D7" w:rsidRPr="00222812" w:rsidRDefault="00624972"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r>
        <w:rPr>
          <w:rFonts w:eastAsia="Verdana" w:cs="Verdana"/>
          <w:b/>
          <w:bCs/>
          <w:sz w:val="28"/>
          <w:szCs w:val="28"/>
        </w:rPr>
        <w:t xml:space="preserve">Tabella </w:t>
      </w:r>
      <w:r w:rsidR="00671E78" w:rsidRPr="00222812">
        <w:rPr>
          <w:rFonts w:eastAsia="Verdana" w:cs="Verdana"/>
          <w:b/>
          <w:bCs/>
          <w:sz w:val="28"/>
          <w:szCs w:val="28"/>
        </w:rPr>
        <w:t>ELENCO ATTREZZATURE</w:t>
      </w:r>
    </w:p>
    <w:tbl>
      <w:tblPr>
        <w:tblW w:w="9509" w:type="dxa"/>
        <w:jc w:val="center"/>
        <w:tblCellSpacing w:w="7"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087"/>
        <w:gridCol w:w="956"/>
        <w:gridCol w:w="863"/>
        <w:gridCol w:w="1603"/>
      </w:tblGrid>
      <w:tr w:rsidR="008A7157" w:rsidRPr="002876D7" w:rsidTr="005B304C">
        <w:trPr>
          <w:tblCellSpacing w:w="7" w:type="dxa"/>
          <w:jc w:val="center"/>
        </w:trPr>
        <w:tc>
          <w:tcPr>
            <w:tcW w:w="6066" w:type="dxa"/>
            <w:shd w:val="clear" w:color="auto" w:fill="auto"/>
            <w:vAlign w:val="center"/>
            <w:hideMark/>
          </w:tcPr>
          <w:p w:rsidR="008A7157" w:rsidRPr="002876D7" w:rsidRDefault="008A7157" w:rsidP="008A7157">
            <w:pPr>
              <w:spacing w:after="0" w:line="240" w:lineRule="auto"/>
              <w:jc w:val="center"/>
              <w:rPr>
                <w:rFonts w:ascii="Verdana" w:eastAsia="Times New Roman" w:hAnsi="Verdana" w:cs="Times New Roman"/>
                <w:b/>
                <w:bCs/>
                <w:color w:val="333333"/>
                <w:sz w:val="17"/>
                <w:szCs w:val="17"/>
                <w:lang w:eastAsia="it-IT"/>
              </w:rPr>
            </w:pPr>
            <w:r w:rsidRPr="002876D7">
              <w:rPr>
                <w:rFonts w:ascii="Verdana" w:eastAsia="Times New Roman" w:hAnsi="Verdana" w:cs="Times New Roman"/>
                <w:b/>
                <w:bCs/>
                <w:color w:val="333333"/>
                <w:sz w:val="17"/>
                <w:szCs w:val="17"/>
                <w:lang w:eastAsia="it-IT"/>
              </w:rPr>
              <w:t>Descrizione della voce</w:t>
            </w:r>
          </w:p>
        </w:tc>
        <w:tc>
          <w:tcPr>
            <w:tcW w:w="942" w:type="dxa"/>
            <w:shd w:val="clear" w:color="auto" w:fill="auto"/>
            <w:vAlign w:val="center"/>
            <w:hideMark/>
          </w:tcPr>
          <w:p w:rsidR="008A7157" w:rsidRPr="002876D7" w:rsidRDefault="008A7157" w:rsidP="008A7157">
            <w:pPr>
              <w:spacing w:after="0" w:line="240" w:lineRule="auto"/>
              <w:jc w:val="center"/>
              <w:rPr>
                <w:rFonts w:ascii="Verdana" w:eastAsia="Times New Roman" w:hAnsi="Verdana" w:cs="Times New Roman"/>
                <w:b/>
                <w:bCs/>
                <w:color w:val="333333"/>
                <w:sz w:val="17"/>
                <w:szCs w:val="17"/>
                <w:lang w:eastAsia="it-IT"/>
              </w:rPr>
            </w:pPr>
            <w:r w:rsidRPr="002876D7">
              <w:rPr>
                <w:rFonts w:ascii="Verdana" w:eastAsia="Times New Roman" w:hAnsi="Verdana" w:cs="Times New Roman"/>
                <w:b/>
                <w:bCs/>
                <w:color w:val="333333"/>
                <w:sz w:val="17"/>
                <w:szCs w:val="17"/>
                <w:lang w:eastAsia="it-IT"/>
              </w:rPr>
              <w:t>Num.voci</w:t>
            </w:r>
          </w:p>
        </w:tc>
        <w:tc>
          <w:tcPr>
            <w:tcW w:w="849" w:type="dxa"/>
            <w:shd w:val="clear" w:color="auto" w:fill="auto"/>
            <w:vAlign w:val="center"/>
            <w:hideMark/>
          </w:tcPr>
          <w:p w:rsidR="008A7157" w:rsidRPr="002876D7" w:rsidRDefault="008A7157" w:rsidP="008A7157">
            <w:pPr>
              <w:spacing w:after="0" w:line="240" w:lineRule="auto"/>
              <w:jc w:val="right"/>
              <w:rPr>
                <w:rFonts w:ascii="Verdana" w:eastAsia="Times New Roman" w:hAnsi="Verdana" w:cs="Times New Roman"/>
                <w:b/>
                <w:bCs/>
                <w:color w:val="333333"/>
                <w:sz w:val="17"/>
                <w:szCs w:val="17"/>
                <w:lang w:eastAsia="it-IT"/>
              </w:rPr>
            </w:pPr>
            <w:r w:rsidRPr="002876D7">
              <w:rPr>
                <w:rFonts w:ascii="Verdana" w:eastAsia="Times New Roman" w:hAnsi="Verdana" w:cs="Times New Roman"/>
                <w:b/>
                <w:bCs/>
                <w:color w:val="333333"/>
                <w:sz w:val="17"/>
                <w:szCs w:val="17"/>
                <w:lang w:eastAsia="it-IT"/>
              </w:rPr>
              <w:t>Importo Unitario</w:t>
            </w:r>
          </w:p>
        </w:tc>
        <w:tc>
          <w:tcPr>
            <w:tcW w:w="1582" w:type="dxa"/>
            <w:shd w:val="clear" w:color="auto" w:fill="auto"/>
            <w:vAlign w:val="center"/>
            <w:hideMark/>
          </w:tcPr>
          <w:p w:rsidR="008A7157" w:rsidRPr="002876D7" w:rsidRDefault="005B304C" w:rsidP="008A7157">
            <w:pPr>
              <w:spacing w:after="0" w:line="240" w:lineRule="auto"/>
              <w:jc w:val="right"/>
              <w:rPr>
                <w:rFonts w:ascii="Verdana" w:eastAsia="Times New Roman" w:hAnsi="Verdana" w:cs="Times New Roman"/>
                <w:b/>
                <w:bCs/>
                <w:color w:val="333333"/>
                <w:sz w:val="17"/>
                <w:szCs w:val="17"/>
                <w:lang w:eastAsia="it-IT"/>
              </w:rPr>
            </w:pPr>
            <w:r>
              <w:rPr>
                <w:rFonts w:ascii="Verdana" w:eastAsia="Times New Roman" w:hAnsi="Verdana" w:cs="Times New Roman"/>
                <w:b/>
                <w:bCs/>
                <w:color w:val="333333"/>
                <w:sz w:val="17"/>
                <w:szCs w:val="17"/>
                <w:lang w:eastAsia="it-IT"/>
              </w:rPr>
              <w:t xml:space="preserve">Costo </w:t>
            </w:r>
            <w:r w:rsidR="008A7157" w:rsidRPr="002876D7">
              <w:rPr>
                <w:rFonts w:ascii="Verdana" w:eastAsia="Times New Roman" w:hAnsi="Verdana" w:cs="Times New Roman"/>
                <w:b/>
                <w:bCs/>
                <w:color w:val="333333"/>
                <w:sz w:val="17"/>
                <w:szCs w:val="17"/>
                <w:lang w:eastAsia="it-IT"/>
              </w:rPr>
              <w:t>Previsto</w:t>
            </w:r>
          </w:p>
        </w:tc>
      </w:tr>
      <w:tr w:rsidR="008A7157" w:rsidRPr="002876D7" w:rsidTr="005B304C">
        <w:trPr>
          <w:tblCellSpacing w:w="7" w:type="dxa"/>
          <w:jc w:val="center"/>
        </w:trPr>
        <w:tc>
          <w:tcPr>
            <w:tcW w:w="6066" w:type="dxa"/>
            <w:shd w:val="clear" w:color="auto" w:fill="auto"/>
            <w:hideMark/>
          </w:tcPr>
          <w:p w:rsidR="008A7157" w:rsidRPr="002876D7" w:rsidRDefault="008A7157" w:rsidP="008A7157">
            <w:pPr>
              <w:spacing w:after="0" w:line="240" w:lineRule="auto"/>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sax tenore YST 275</w:t>
            </w:r>
          </w:p>
        </w:tc>
        <w:tc>
          <w:tcPr>
            <w:tcW w:w="942" w:type="dxa"/>
            <w:shd w:val="clear" w:color="auto" w:fill="auto"/>
            <w:hideMark/>
          </w:tcPr>
          <w:p w:rsidR="008A7157" w:rsidRPr="002876D7" w:rsidRDefault="008A7157" w:rsidP="008A7157">
            <w:pPr>
              <w:spacing w:after="0" w:line="240" w:lineRule="auto"/>
              <w:jc w:val="center"/>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1</w:t>
            </w:r>
          </w:p>
        </w:tc>
        <w:tc>
          <w:tcPr>
            <w:tcW w:w="849"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c>
          <w:tcPr>
            <w:tcW w:w="1582"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r>
      <w:tr w:rsidR="008A7157" w:rsidRPr="002876D7" w:rsidTr="005B304C">
        <w:trPr>
          <w:tblCellSpacing w:w="7" w:type="dxa"/>
          <w:jc w:val="center"/>
        </w:trPr>
        <w:tc>
          <w:tcPr>
            <w:tcW w:w="6066" w:type="dxa"/>
            <w:shd w:val="clear" w:color="auto" w:fill="auto"/>
            <w:hideMark/>
          </w:tcPr>
          <w:p w:rsidR="008A7157" w:rsidRPr="002876D7" w:rsidRDefault="008A7157" w:rsidP="008A7157">
            <w:pPr>
              <w:spacing w:after="0" w:line="240" w:lineRule="auto"/>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leggio cromato K &amp; M</w:t>
            </w:r>
          </w:p>
        </w:tc>
        <w:tc>
          <w:tcPr>
            <w:tcW w:w="942" w:type="dxa"/>
            <w:shd w:val="clear" w:color="auto" w:fill="auto"/>
            <w:hideMark/>
          </w:tcPr>
          <w:p w:rsidR="008A7157" w:rsidRPr="002876D7" w:rsidRDefault="008A7157" w:rsidP="008A7157">
            <w:pPr>
              <w:spacing w:after="0" w:line="240" w:lineRule="auto"/>
              <w:jc w:val="center"/>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25</w:t>
            </w:r>
          </w:p>
        </w:tc>
        <w:tc>
          <w:tcPr>
            <w:tcW w:w="849"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c>
          <w:tcPr>
            <w:tcW w:w="1582"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r>
      <w:tr w:rsidR="008A7157" w:rsidRPr="002876D7" w:rsidTr="005B304C">
        <w:trPr>
          <w:tblCellSpacing w:w="7" w:type="dxa"/>
          <w:jc w:val="center"/>
        </w:trPr>
        <w:tc>
          <w:tcPr>
            <w:tcW w:w="6066" w:type="dxa"/>
            <w:shd w:val="clear" w:color="auto" w:fill="auto"/>
            <w:hideMark/>
          </w:tcPr>
          <w:p w:rsidR="008A7157" w:rsidRPr="002876D7" w:rsidRDefault="008A7157" w:rsidP="008A7157">
            <w:pPr>
              <w:spacing w:after="0" w:line="240" w:lineRule="auto"/>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tastiera 40 tasti con attacco cuffie</w:t>
            </w:r>
          </w:p>
        </w:tc>
        <w:tc>
          <w:tcPr>
            <w:tcW w:w="942" w:type="dxa"/>
            <w:shd w:val="clear" w:color="auto" w:fill="auto"/>
            <w:hideMark/>
          </w:tcPr>
          <w:p w:rsidR="008A7157" w:rsidRPr="002876D7" w:rsidRDefault="008A7157" w:rsidP="008A7157">
            <w:pPr>
              <w:spacing w:after="0" w:line="240" w:lineRule="auto"/>
              <w:jc w:val="center"/>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30</w:t>
            </w:r>
          </w:p>
        </w:tc>
        <w:tc>
          <w:tcPr>
            <w:tcW w:w="849"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c>
          <w:tcPr>
            <w:tcW w:w="1582"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r>
      <w:tr w:rsidR="008A7157" w:rsidRPr="002876D7" w:rsidTr="005B304C">
        <w:trPr>
          <w:tblCellSpacing w:w="7" w:type="dxa"/>
          <w:jc w:val="center"/>
        </w:trPr>
        <w:tc>
          <w:tcPr>
            <w:tcW w:w="6066" w:type="dxa"/>
            <w:shd w:val="clear" w:color="auto" w:fill="auto"/>
            <w:hideMark/>
          </w:tcPr>
          <w:p w:rsidR="008A7157" w:rsidRPr="002876D7" w:rsidRDefault="008A7157" w:rsidP="008A7157">
            <w:pPr>
              <w:spacing w:after="0" w:line="240" w:lineRule="auto"/>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reggichitarra</w:t>
            </w:r>
          </w:p>
        </w:tc>
        <w:tc>
          <w:tcPr>
            <w:tcW w:w="942" w:type="dxa"/>
            <w:shd w:val="clear" w:color="auto" w:fill="auto"/>
            <w:hideMark/>
          </w:tcPr>
          <w:p w:rsidR="008A7157" w:rsidRPr="002876D7" w:rsidRDefault="008A7157" w:rsidP="008A7157">
            <w:pPr>
              <w:spacing w:after="0" w:line="240" w:lineRule="auto"/>
              <w:jc w:val="center"/>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3</w:t>
            </w:r>
          </w:p>
        </w:tc>
        <w:tc>
          <w:tcPr>
            <w:tcW w:w="849"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c>
          <w:tcPr>
            <w:tcW w:w="1582"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r>
      <w:tr w:rsidR="008A7157" w:rsidRPr="002876D7" w:rsidTr="005B304C">
        <w:trPr>
          <w:tblCellSpacing w:w="7" w:type="dxa"/>
          <w:jc w:val="center"/>
        </w:trPr>
        <w:tc>
          <w:tcPr>
            <w:tcW w:w="6066" w:type="dxa"/>
            <w:shd w:val="clear" w:color="auto" w:fill="auto"/>
            <w:hideMark/>
          </w:tcPr>
          <w:p w:rsidR="008A7157" w:rsidRPr="002876D7" w:rsidRDefault="008A7157" w:rsidP="008A7157">
            <w:pPr>
              <w:spacing w:after="0" w:line="240" w:lineRule="auto"/>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stereo micro HI-FI MCD 908/12 pot 2*75 WRMS, MP3, WMA, DVD, DVX, (S) VCD, CD RV</w:t>
            </w:r>
          </w:p>
        </w:tc>
        <w:tc>
          <w:tcPr>
            <w:tcW w:w="942" w:type="dxa"/>
            <w:shd w:val="clear" w:color="auto" w:fill="auto"/>
            <w:hideMark/>
          </w:tcPr>
          <w:p w:rsidR="008A7157" w:rsidRPr="002876D7" w:rsidRDefault="008A7157" w:rsidP="008A7157">
            <w:pPr>
              <w:spacing w:after="0" w:line="240" w:lineRule="auto"/>
              <w:jc w:val="center"/>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1</w:t>
            </w:r>
          </w:p>
        </w:tc>
        <w:tc>
          <w:tcPr>
            <w:tcW w:w="849"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c>
          <w:tcPr>
            <w:tcW w:w="1582"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r>
      <w:tr w:rsidR="008A7157" w:rsidRPr="002876D7" w:rsidTr="005B304C">
        <w:trPr>
          <w:tblCellSpacing w:w="7" w:type="dxa"/>
          <w:jc w:val="center"/>
        </w:trPr>
        <w:tc>
          <w:tcPr>
            <w:tcW w:w="6066" w:type="dxa"/>
            <w:shd w:val="clear" w:color="auto" w:fill="auto"/>
            <w:hideMark/>
          </w:tcPr>
          <w:p w:rsidR="008A7157" w:rsidRPr="002876D7" w:rsidRDefault="008A7157" w:rsidP="008A7157">
            <w:pPr>
              <w:spacing w:after="0" w:line="240" w:lineRule="auto"/>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pianoforte digitale CLP265GP</w:t>
            </w:r>
          </w:p>
        </w:tc>
        <w:tc>
          <w:tcPr>
            <w:tcW w:w="942" w:type="dxa"/>
            <w:shd w:val="clear" w:color="auto" w:fill="auto"/>
            <w:hideMark/>
          </w:tcPr>
          <w:p w:rsidR="008A7157" w:rsidRPr="002876D7" w:rsidRDefault="008A7157" w:rsidP="008A7157">
            <w:pPr>
              <w:spacing w:after="0" w:line="240" w:lineRule="auto"/>
              <w:jc w:val="center"/>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1</w:t>
            </w:r>
          </w:p>
        </w:tc>
        <w:tc>
          <w:tcPr>
            <w:tcW w:w="849"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c>
          <w:tcPr>
            <w:tcW w:w="1582"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r>
      <w:tr w:rsidR="008A7157" w:rsidRPr="002876D7" w:rsidTr="005B304C">
        <w:trPr>
          <w:tblCellSpacing w:w="7" w:type="dxa"/>
          <w:jc w:val="center"/>
        </w:trPr>
        <w:tc>
          <w:tcPr>
            <w:tcW w:w="6066" w:type="dxa"/>
            <w:shd w:val="clear" w:color="auto" w:fill="auto"/>
            <w:hideMark/>
          </w:tcPr>
          <w:p w:rsidR="008A7157" w:rsidRPr="002876D7" w:rsidRDefault="008A7157" w:rsidP="008A7157">
            <w:pPr>
              <w:spacing w:after="0" w:line="240" w:lineRule="auto"/>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Sedia impilabile blu in tessuto ignifugo</w:t>
            </w:r>
          </w:p>
        </w:tc>
        <w:tc>
          <w:tcPr>
            <w:tcW w:w="942" w:type="dxa"/>
            <w:shd w:val="clear" w:color="auto" w:fill="auto"/>
            <w:hideMark/>
          </w:tcPr>
          <w:p w:rsidR="008A7157" w:rsidRPr="002876D7" w:rsidRDefault="008A7157" w:rsidP="008A7157">
            <w:pPr>
              <w:spacing w:after="0" w:line="240" w:lineRule="auto"/>
              <w:jc w:val="center"/>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30</w:t>
            </w:r>
          </w:p>
        </w:tc>
        <w:tc>
          <w:tcPr>
            <w:tcW w:w="849"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c>
          <w:tcPr>
            <w:tcW w:w="1582"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r>
      <w:tr w:rsidR="008A7157" w:rsidRPr="002876D7" w:rsidTr="005B304C">
        <w:trPr>
          <w:tblCellSpacing w:w="7" w:type="dxa"/>
          <w:jc w:val="center"/>
        </w:trPr>
        <w:tc>
          <w:tcPr>
            <w:tcW w:w="6066" w:type="dxa"/>
            <w:shd w:val="clear" w:color="auto" w:fill="auto"/>
            <w:hideMark/>
          </w:tcPr>
          <w:p w:rsidR="008A7157" w:rsidRPr="002876D7" w:rsidRDefault="008A7157" w:rsidP="008A7157">
            <w:pPr>
              <w:spacing w:after="0" w:line="240" w:lineRule="auto"/>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armadio acciaio con antine in vetro</w:t>
            </w:r>
          </w:p>
        </w:tc>
        <w:tc>
          <w:tcPr>
            <w:tcW w:w="942" w:type="dxa"/>
            <w:shd w:val="clear" w:color="auto" w:fill="auto"/>
            <w:hideMark/>
          </w:tcPr>
          <w:p w:rsidR="008A7157" w:rsidRPr="002876D7" w:rsidRDefault="008A7157" w:rsidP="008A7157">
            <w:pPr>
              <w:spacing w:after="0" w:line="240" w:lineRule="auto"/>
              <w:jc w:val="center"/>
              <w:rPr>
                <w:rFonts w:ascii="Verdana" w:eastAsia="Times New Roman" w:hAnsi="Verdana" w:cs="Times New Roman"/>
                <w:color w:val="333333"/>
                <w:sz w:val="17"/>
                <w:szCs w:val="17"/>
                <w:lang w:eastAsia="it-IT"/>
              </w:rPr>
            </w:pPr>
            <w:r w:rsidRPr="002876D7">
              <w:rPr>
                <w:rFonts w:ascii="Verdana" w:eastAsia="Times New Roman" w:hAnsi="Verdana" w:cs="Times New Roman"/>
                <w:color w:val="333333"/>
                <w:sz w:val="17"/>
                <w:szCs w:val="17"/>
                <w:lang w:eastAsia="it-IT"/>
              </w:rPr>
              <w:t>1</w:t>
            </w:r>
          </w:p>
        </w:tc>
        <w:tc>
          <w:tcPr>
            <w:tcW w:w="849"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c>
          <w:tcPr>
            <w:tcW w:w="1582" w:type="dxa"/>
            <w:shd w:val="clear" w:color="auto" w:fill="auto"/>
            <w:hideMark/>
          </w:tcPr>
          <w:p w:rsidR="008A7157" w:rsidRPr="002876D7" w:rsidRDefault="008A7157" w:rsidP="008A7157">
            <w:pPr>
              <w:spacing w:after="0" w:line="240" w:lineRule="auto"/>
              <w:jc w:val="right"/>
              <w:rPr>
                <w:rFonts w:ascii="Verdana" w:eastAsia="Times New Roman" w:hAnsi="Verdana" w:cs="Times New Roman"/>
                <w:color w:val="333333"/>
                <w:sz w:val="17"/>
                <w:szCs w:val="17"/>
                <w:lang w:eastAsia="it-IT"/>
              </w:rPr>
            </w:pPr>
          </w:p>
        </w:tc>
      </w:tr>
    </w:tbl>
    <w:p w:rsidR="00671E78" w:rsidRPr="00222812" w:rsidRDefault="00671E78" w:rsidP="00554FFE">
      <w:pPr>
        <w:tabs>
          <w:tab w:val="left" w:pos="0"/>
          <w:tab w:val="left" w:pos="851"/>
          <w:tab w:val="left" w:pos="5954"/>
          <w:tab w:val="right" w:pos="7655"/>
          <w:tab w:val="right" w:pos="9072"/>
        </w:tabs>
        <w:autoSpaceDE w:val="0"/>
        <w:spacing w:after="0"/>
        <w:jc w:val="both"/>
        <w:rPr>
          <w:rFonts w:eastAsia="Verdana" w:cs="Verdana"/>
          <w:b/>
          <w:bCs/>
          <w:sz w:val="30"/>
          <w:szCs w:val="30"/>
        </w:rPr>
      </w:pPr>
    </w:p>
    <w:p w:rsidR="00671E78" w:rsidRPr="00222812" w:rsidRDefault="00671E78" w:rsidP="00054E2B">
      <w:pPr>
        <w:tabs>
          <w:tab w:val="left" w:pos="7371"/>
          <w:tab w:val="left" w:pos="8222"/>
          <w:tab w:val="left" w:pos="13325"/>
          <w:tab w:val="right" w:pos="15026"/>
          <w:tab w:val="right" w:pos="16443"/>
        </w:tabs>
        <w:autoSpaceDE w:val="0"/>
        <w:ind w:left="567"/>
        <w:jc w:val="center"/>
        <w:rPr>
          <w:rFonts w:eastAsia="Verdana" w:cs="Verdana"/>
          <w:b/>
          <w:bCs/>
          <w:sz w:val="30"/>
          <w:szCs w:val="30"/>
          <w:u w:val="single"/>
        </w:rPr>
      </w:pPr>
      <w:r w:rsidRPr="00222812">
        <w:rPr>
          <w:rFonts w:eastAsia="Verdana" w:cs="Verdana"/>
          <w:b/>
          <w:bCs/>
          <w:sz w:val="30"/>
          <w:szCs w:val="30"/>
          <w:u w:val="single"/>
        </w:rPr>
        <w:t>OFFERTA ECONOMICA</w:t>
      </w:r>
    </w:p>
    <w:p w:rsidR="00671E78" w:rsidRPr="00222812" w:rsidRDefault="00671E78" w:rsidP="00671E78">
      <w:pPr>
        <w:tabs>
          <w:tab w:val="left" w:pos="0"/>
          <w:tab w:val="left" w:pos="851"/>
          <w:tab w:val="left" w:pos="5954"/>
          <w:tab w:val="right" w:pos="7655"/>
          <w:tab w:val="right" w:pos="9072"/>
        </w:tabs>
        <w:autoSpaceDE w:val="0"/>
        <w:jc w:val="both"/>
        <w:rPr>
          <w:rFonts w:eastAsia="Times-Roman" w:cs="Times-Roman"/>
        </w:rPr>
      </w:pPr>
      <w:r w:rsidRPr="00222812">
        <w:rPr>
          <w:rFonts w:eastAsia="Times-Roman" w:cs="Times-Roman"/>
        </w:rPr>
        <w:t>L’indicazione dei prezzi, da intendersi comprensivi di IVA,  tutte le attrezzature e gli impianti realizzati devono essere in regola con la normativa riguardante la sicurezza nei luoghi di lavoro (L. 626/94 e L. 242/96)e con le norme sulla sicurezza degli impianti (L. 46/90) in caso di aggiudicazione, codesta ditta si obbligherà fin da ora:</w:t>
      </w:r>
    </w:p>
    <w:p w:rsidR="00671E78" w:rsidRPr="00222812" w:rsidRDefault="00671E78" w:rsidP="00671E78">
      <w:pPr>
        <w:autoSpaceDE w:val="0"/>
        <w:jc w:val="both"/>
        <w:rPr>
          <w:rFonts w:eastAsia="Times-Roman" w:cs="Times-Roman"/>
        </w:rPr>
      </w:pPr>
      <w:r w:rsidRPr="00222812">
        <w:rPr>
          <w:rFonts w:eastAsia="Times-Roman" w:cs="Times-Roman"/>
        </w:rPr>
        <w:t>1. alla fornitura, installazione e collaudo delle apparecchiature nonché degli impianti</w:t>
      </w:r>
      <w:r w:rsidR="00054E2B">
        <w:rPr>
          <w:rFonts w:eastAsia="Times-Roman" w:cs="Times-Roman"/>
        </w:rPr>
        <w:t xml:space="preserve"> </w:t>
      </w:r>
      <w:r w:rsidRPr="00222812">
        <w:rPr>
          <w:rFonts w:eastAsia="Times-Roman" w:cs="Times-Roman"/>
        </w:rPr>
        <w:t>connessi, nei locali della sede scolastica cui sono destinati, entro e non oltre trenta giorni</w:t>
      </w:r>
      <w:r w:rsidR="00054E2B">
        <w:rPr>
          <w:rFonts w:eastAsia="Times-Roman" w:cs="Times-Roman"/>
        </w:rPr>
        <w:t xml:space="preserve"> </w:t>
      </w:r>
      <w:r w:rsidRPr="00222812">
        <w:rPr>
          <w:rFonts w:eastAsia="Times-Roman" w:cs="Times-Roman"/>
        </w:rPr>
        <w:t>dalla sottoscrizione del contratto d’ordine.</w:t>
      </w:r>
    </w:p>
    <w:p w:rsidR="002876D7" w:rsidRPr="00222812" w:rsidRDefault="00671E78" w:rsidP="00671E78">
      <w:pPr>
        <w:autoSpaceDE w:val="0"/>
        <w:jc w:val="both"/>
        <w:rPr>
          <w:rFonts w:eastAsia="Times-Roman" w:cs="Times-Roman"/>
        </w:rPr>
      </w:pPr>
      <w:r w:rsidRPr="00222812">
        <w:rPr>
          <w:rFonts w:eastAsia="Times-Roman" w:cs="Times-Roman"/>
        </w:rPr>
        <w:t xml:space="preserve">2. alla installazione </w:t>
      </w:r>
      <w:r w:rsidR="00CC4992">
        <w:rPr>
          <w:rFonts w:eastAsia="Times-Roman" w:cs="Times-Roman"/>
        </w:rPr>
        <w:t xml:space="preserve">e </w:t>
      </w:r>
      <w:r w:rsidRPr="00222812">
        <w:rPr>
          <w:rFonts w:eastAsia="Times-Roman" w:cs="Times-Roman"/>
        </w:rPr>
        <w:t>a rendere operativi tutti gli strumenti oggetto della fornitura</w:t>
      </w:r>
    </w:p>
    <w:tbl>
      <w:tblPr>
        <w:tblW w:w="0" w:type="auto"/>
        <w:jc w:val="center"/>
        <w:tblLayout w:type="fixed"/>
        <w:tblCellMar>
          <w:top w:w="55" w:type="dxa"/>
          <w:left w:w="55" w:type="dxa"/>
          <w:bottom w:w="55" w:type="dxa"/>
          <w:right w:w="55" w:type="dxa"/>
        </w:tblCellMar>
        <w:tblLook w:val="0000"/>
      </w:tblPr>
      <w:tblGrid>
        <w:gridCol w:w="5245"/>
        <w:gridCol w:w="2302"/>
      </w:tblGrid>
      <w:tr w:rsidR="00B44F5E" w:rsidTr="00054E2B">
        <w:trPr>
          <w:jc w:val="center"/>
        </w:trPr>
        <w:tc>
          <w:tcPr>
            <w:tcW w:w="5245" w:type="dxa"/>
            <w:shd w:val="clear" w:color="auto" w:fill="auto"/>
          </w:tcPr>
          <w:p w:rsidR="00054E2B" w:rsidRPr="00222812" w:rsidRDefault="00054E2B" w:rsidP="002C6A1F">
            <w:pPr>
              <w:tabs>
                <w:tab w:val="left" w:pos="851"/>
                <w:tab w:val="left" w:pos="5954"/>
                <w:tab w:val="left" w:pos="6105"/>
                <w:tab w:val="right" w:pos="7655"/>
                <w:tab w:val="right" w:pos="9072"/>
              </w:tabs>
              <w:autoSpaceDE w:val="0"/>
              <w:snapToGrid w:val="0"/>
              <w:spacing w:after="0" w:line="240" w:lineRule="auto"/>
              <w:rPr>
                <w:rFonts w:eastAsia="Verdana" w:cs="Verdana"/>
                <w:b/>
                <w:bCs/>
              </w:rPr>
            </w:pPr>
          </w:p>
        </w:tc>
        <w:tc>
          <w:tcPr>
            <w:tcW w:w="2302" w:type="dxa"/>
            <w:shd w:val="clear" w:color="auto" w:fill="auto"/>
            <w:vAlign w:val="center"/>
          </w:tcPr>
          <w:p w:rsidR="00054E2B" w:rsidRPr="00222812" w:rsidRDefault="00054E2B" w:rsidP="00F54F91">
            <w:pPr>
              <w:tabs>
                <w:tab w:val="left" w:pos="851"/>
                <w:tab w:val="left" w:pos="5954"/>
                <w:tab w:val="left" w:pos="6105"/>
                <w:tab w:val="right" w:pos="7655"/>
                <w:tab w:val="right" w:pos="9072"/>
              </w:tabs>
              <w:autoSpaceDE w:val="0"/>
              <w:snapToGrid w:val="0"/>
              <w:spacing w:after="0" w:line="240" w:lineRule="auto"/>
              <w:rPr>
                <w:rFonts w:eastAsia="Verdana" w:cs="Verdana"/>
                <w:b/>
                <w:bCs/>
              </w:rPr>
            </w:pPr>
          </w:p>
        </w:tc>
      </w:tr>
      <w:tr w:rsidR="00B44F5E" w:rsidTr="00054E2B">
        <w:trPr>
          <w:jc w:val="center"/>
        </w:trPr>
        <w:tc>
          <w:tcPr>
            <w:tcW w:w="5245" w:type="dxa"/>
            <w:shd w:val="clear" w:color="auto" w:fill="auto"/>
          </w:tcPr>
          <w:p w:rsidR="00054E2B" w:rsidRPr="00222812" w:rsidRDefault="00054E2B" w:rsidP="00054E2B">
            <w:pPr>
              <w:tabs>
                <w:tab w:val="left" w:pos="851"/>
                <w:tab w:val="left" w:pos="5954"/>
                <w:tab w:val="left" w:pos="6105"/>
                <w:tab w:val="right" w:pos="7655"/>
                <w:tab w:val="right" w:pos="9072"/>
              </w:tabs>
              <w:autoSpaceDE w:val="0"/>
              <w:snapToGrid w:val="0"/>
              <w:spacing w:after="0" w:line="240" w:lineRule="auto"/>
              <w:rPr>
                <w:rFonts w:eastAsia="Verdana" w:cs="Verdana"/>
                <w:b/>
                <w:bCs/>
                <w:u w:val="single"/>
              </w:rPr>
            </w:pPr>
            <w:r w:rsidRPr="00222812">
              <w:rPr>
                <w:rFonts w:eastAsia="Verdana" w:cs="Verdana"/>
                <w:b/>
                <w:bCs/>
              </w:rPr>
              <w:t xml:space="preserve">Totale  fornitura  </w:t>
            </w:r>
            <w:r w:rsidR="00F54F91" w:rsidRPr="00F54F91">
              <w:rPr>
                <w:rFonts w:eastAsia="Verdana" w:cs="Verdana"/>
                <w:b/>
                <w:bCs/>
              </w:rPr>
              <w:t>IVA esclusa</w:t>
            </w:r>
          </w:p>
        </w:tc>
        <w:tc>
          <w:tcPr>
            <w:tcW w:w="2302" w:type="dxa"/>
            <w:shd w:val="clear" w:color="auto" w:fill="auto"/>
            <w:vAlign w:val="center"/>
          </w:tcPr>
          <w:p w:rsidR="00054E2B" w:rsidRPr="00222812" w:rsidRDefault="00B8084B" w:rsidP="00992100">
            <w:pPr>
              <w:pStyle w:val="Contenutotabella"/>
              <w:snapToGrid w:val="0"/>
              <w:jc w:val="center"/>
              <w:rPr>
                <w:rFonts w:asciiTheme="minorHAnsi" w:hAnsiTheme="minorHAnsi" w:cs="Tahoma"/>
                <w:b/>
                <w:bCs/>
                <w:sz w:val="28"/>
                <w:szCs w:val="28"/>
              </w:rPr>
            </w:pPr>
            <w:r>
              <w:rPr>
                <w:rFonts w:asciiTheme="minorHAnsi" w:hAnsiTheme="minorHAnsi" w:cs="Tahoma"/>
                <w:b/>
                <w:bCs/>
                <w:sz w:val="28"/>
                <w:szCs w:val="28"/>
              </w:rPr>
              <w:t>7.851,24</w:t>
            </w:r>
          </w:p>
        </w:tc>
      </w:tr>
      <w:tr w:rsidR="00B44F5E" w:rsidTr="00054E2B">
        <w:trPr>
          <w:trHeight w:val="388"/>
          <w:jc w:val="center"/>
        </w:trPr>
        <w:tc>
          <w:tcPr>
            <w:tcW w:w="5245" w:type="dxa"/>
            <w:shd w:val="clear" w:color="auto" w:fill="auto"/>
          </w:tcPr>
          <w:p w:rsidR="00054E2B" w:rsidRPr="00222812" w:rsidRDefault="00054E2B" w:rsidP="002C6A1F">
            <w:pPr>
              <w:tabs>
                <w:tab w:val="left" w:pos="0"/>
                <w:tab w:val="left" w:pos="851"/>
                <w:tab w:val="left" w:pos="5954"/>
                <w:tab w:val="right" w:pos="7655"/>
                <w:tab w:val="right" w:pos="9072"/>
              </w:tabs>
              <w:autoSpaceDE w:val="0"/>
              <w:snapToGrid w:val="0"/>
              <w:spacing w:after="0" w:line="240" w:lineRule="auto"/>
              <w:jc w:val="both"/>
            </w:pPr>
            <w:r w:rsidRPr="00222812">
              <w:t xml:space="preserve">D – Installazione, collaudo pubblicità (max 3%) </w:t>
            </w:r>
          </w:p>
        </w:tc>
        <w:tc>
          <w:tcPr>
            <w:tcW w:w="2302" w:type="dxa"/>
            <w:shd w:val="clear" w:color="auto" w:fill="auto"/>
            <w:vAlign w:val="center"/>
          </w:tcPr>
          <w:p w:rsidR="00054E2B" w:rsidRPr="00222812" w:rsidRDefault="00054E2B" w:rsidP="00054E2B">
            <w:pPr>
              <w:pStyle w:val="Contenutotabella"/>
              <w:snapToGrid w:val="0"/>
              <w:jc w:val="center"/>
              <w:rPr>
                <w:rFonts w:asciiTheme="minorHAnsi" w:hAnsiTheme="minorHAnsi"/>
              </w:rPr>
            </w:pPr>
            <w:r>
              <w:rPr>
                <w:rFonts w:asciiTheme="minorHAnsi" w:hAnsiTheme="minorHAnsi"/>
              </w:rPr>
              <w:t>--</w:t>
            </w:r>
          </w:p>
        </w:tc>
      </w:tr>
      <w:tr w:rsidR="00B44F5E" w:rsidTr="00054E2B">
        <w:trPr>
          <w:jc w:val="center"/>
        </w:trPr>
        <w:tc>
          <w:tcPr>
            <w:tcW w:w="5245" w:type="dxa"/>
            <w:shd w:val="clear" w:color="auto" w:fill="auto"/>
          </w:tcPr>
          <w:p w:rsidR="00054E2B" w:rsidRPr="00222812" w:rsidRDefault="00054E2B" w:rsidP="002C6A1F">
            <w:pPr>
              <w:tabs>
                <w:tab w:val="left" w:pos="0"/>
                <w:tab w:val="left" w:pos="851"/>
                <w:tab w:val="left" w:pos="5954"/>
                <w:tab w:val="right" w:pos="7655"/>
                <w:tab w:val="right" w:pos="9072"/>
              </w:tabs>
              <w:autoSpaceDE w:val="0"/>
              <w:snapToGrid w:val="0"/>
              <w:spacing w:after="0" w:line="240" w:lineRule="auto"/>
              <w:jc w:val="both"/>
            </w:pPr>
            <w:r w:rsidRPr="00222812">
              <w:t xml:space="preserve">E– Adattamenti edilizi      </w:t>
            </w:r>
          </w:p>
        </w:tc>
        <w:tc>
          <w:tcPr>
            <w:tcW w:w="2302" w:type="dxa"/>
            <w:shd w:val="clear" w:color="auto" w:fill="auto"/>
            <w:vAlign w:val="center"/>
          </w:tcPr>
          <w:p w:rsidR="00054E2B" w:rsidRPr="00222812" w:rsidRDefault="00054E2B" w:rsidP="00054E2B">
            <w:pPr>
              <w:pStyle w:val="Contenutotabella"/>
              <w:snapToGrid w:val="0"/>
              <w:jc w:val="center"/>
              <w:rPr>
                <w:rFonts w:asciiTheme="minorHAnsi" w:hAnsiTheme="minorHAnsi"/>
              </w:rPr>
            </w:pPr>
            <w:r>
              <w:rPr>
                <w:rFonts w:asciiTheme="minorHAnsi" w:hAnsiTheme="minorHAnsi"/>
              </w:rPr>
              <w:t>--</w:t>
            </w:r>
          </w:p>
        </w:tc>
      </w:tr>
      <w:tr w:rsidR="00B44F5E" w:rsidTr="00054E2B">
        <w:trPr>
          <w:jc w:val="center"/>
        </w:trPr>
        <w:tc>
          <w:tcPr>
            <w:tcW w:w="5245" w:type="dxa"/>
            <w:shd w:val="clear" w:color="auto" w:fill="auto"/>
          </w:tcPr>
          <w:p w:rsidR="00054E2B" w:rsidRPr="00222812" w:rsidRDefault="00054E2B" w:rsidP="002C6A1F">
            <w:pPr>
              <w:tabs>
                <w:tab w:val="left" w:pos="0"/>
                <w:tab w:val="left" w:pos="851"/>
                <w:tab w:val="left" w:pos="5954"/>
                <w:tab w:val="right" w:pos="7655"/>
                <w:tab w:val="right" w:pos="9072"/>
              </w:tabs>
              <w:autoSpaceDE w:val="0"/>
              <w:snapToGrid w:val="0"/>
              <w:spacing w:after="0" w:line="240" w:lineRule="auto"/>
              <w:jc w:val="both"/>
            </w:pPr>
            <w:r w:rsidRPr="00222812">
              <w:t xml:space="preserve">F- progettazione (Max 2% sul Totale)       </w:t>
            </w:r>
          </w:p>
        </w:tc>
        <w:tc>
          <w:tcPr>
            <w:tcW w:w="2302" w:type="dxa"/>
            <w:shd w:val="clear" w:color="auto" w:fill="auto"/>
            <w:vAlign w:val="center"/>
          </w:tcPr>
          <w:p w:rsidR="00054E2B" w:rsidRPr="00222812" w:rsidRDefault="00054E2B" w:rsidP="00054E2B">
            <w:pPr>
              <w:pStyle w:val="Contenutotabella"/>
              <w:snapToGrid w:val="0"/>
              <w:jc w:val="center"/>
              <w:rPr>
                <w:rFonts w:asciiTheme="minorHAnsi" w:hAnsiTheme="minorHAnsi"/>
              </w:rPr>
            </w:pPr>
            <w:r>
              <w:rPr>
                <w:rFonts w:asciiTheme="minorHAnsi" w:hAnsiTheme="minorHAnsi"/>
              </w:rPr>
              <w:t>--</w:t>
            </w:r>
          </w:p>
        </w:tc>
      </w:tr>
    </w:tbl>
    <w:p w:rsidR="00671E78" w:rsidRPr="00222812" w:rsidRDefault="00671E78" w:rsidP="002C6A1F">
      <w:pPr>
        <w:tabs>
          <w:tab w:val="left" w:pos="851"/>
          <w:tab w:val="left" w:pos="5954"/>
          <w:tab w:val="left" w:pos="6105"/>
          <w:tab w:val="right" w:pos="7655"/>
          <w:tab w:val="right" w:pos="9072"/>
        </w:tabs>
        <w:autoSpaceDE w:val="0"/>
        <w:spacing w:after="0"/>
        <w:rPr>
          <w:b/>
          <w:bCs/>
        </w:rPr>
      </w:pPr>
    </w:p>
    <w:p w:rsidR="00671E78" w:rsidRPr="00222812" w:rsidRDefault="00671E78" w:rsidP="00671E78">
      <w:pPr>
        <w:tabs>
          <w:tab w:val="left" w:pos="0"/>
          <w:tab w:val="left" w:pos="851"/>
          <w:tab w:val="left" w:pos="5954"/>
          <w:tab w:val="right" w:pos="7655"/>
          <w:tab w:val="right" w:pos="9072"/>
        </w:tabs>
        <w:autoSpaceDE w:val="0"/>
        <w:jc w:val="both"/>
      </w:pPr>
    </w:p>
    <w:p w:rsidR="00671E78" w:rsidRPr="00222812" w:rsidRDefault="00554FFE" w:rsidP="00671E78">
      <w:pPr>
        <w:tabs>
          <w:tab w:val="left" w:pos="0"/>
          <w:tab w:val="left" w:pos="851"/>
          <w:tab w:val="left" w:pos="5954"/>
          <w:tab w:val="right" w:pos="7655"/>
          <w:tab w:val="right" w:pos="9072"/>
        </w:tabs>
        <w:autoSpaceDE w:val="0"/>
        <w:jc w:val="both"/>
      </w:pPr>
      <w:r>
        <w:t xml:space="preserve">                            Timbro </w:t>
      </w:r>
      <w:r w:rsidRPr="00222812">
        <w:t>e f</w:t>
      </w:r>
      <w:r>
        <w:t>irma</w:t>
      </w:r>
      <w:r>
        <w:tab/>
      </w:r>
      <w:r>
        <w:tab/>
        <w:t xml:space="preserve"> </w:t>
      </w:r>
    </w:p>
    <w:p w:rsidR="00671E78" w:rsidRPr="00222812" w:rsidRDefault="00671E78" w:rsidP="00671E78">
      <w:pPr>
        <w:tabs>
          <w:tab w:val="left" w:pos="0"/>
          <w:tab w:val="left" w:pos="851"/>
          <w:tab w:val="left" w:pos="5954"/>
          <w:tab w:val="right" w:pos="7655"/>
          <w:tab w:val="right" w:pos="9072"/>
        </w:tabs>
        <w:autoSpaceDE w:val="0"/>
        <w:spacing w:line="360" w:lineRule="auto"/>
        <w:jc w:val="both"/>
        <w:rPr>
          <w:rFonts w:eastAsia="Verdana" w:cs="Verdana"/>
        </w:rPr>
      </w:pPr>
    </w:p>
    <w:p w:rsidR="00434C6B" w:rsidRDefault="00434C6B" w:rsidP="00671E78">
      <w:pPr>
        <w:tabs>
          <w:tab w:val="left" w:pos="0"/>
          <w:tab w:val="left" w:pos="851"/>
          <w:tab w:val="left" w:pos="5954"/>
          <w:tab w:val="right" w:pos="7655"/>
          <w:tab w:val="right" w:pos="9072"/>
        </w:tabs>
        <w:autoSpaceDE w:val="0"/>
        <w:jc w:val="both"/>
        <w:rPr>
          <w:rFonts w:eastAsia="Verdana" w:cs="Verdana"/>
        </w:rPr>
      </w:pPr>
    </w:p>
    <w:p w:rsidR="005B304C" w:rsidRDefault="005B304C" w:rsidP="00671E78">
      <w:pPr>
        <w:tabs>
          <w:tab w:val="left" w:pos="0"/>
          <w:tab w:val="left" w:pos="851"/>
          <w:tab w:val="left" w:pos="5954"/>
          <w:tab w:val="right" w:pos="7655"/>
          <w:tab w:val="right" w:pos="9072"/>
        </w:tabs>
        <w:autoSpaceDE w:val="0"/>
        <w:jc w:val="both"/>
        <w:rPr>
          <w:color w:val="000000"/>
          <w:sz w:val="18"/>
          <w:szCs w:val="18"/>
        </w:rPr>
      </w:pP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6E0ABC" w:rsidRDefault="006E0ABC" w:rsidP="00671E78">
      <w:pPr>
        <w:tabs>
          <w:tab w:val="left" w:pos="0"/>
          <w:tab w:val="left" w:pos="851"/>
          <w:tab w:val="left" w:pos="5954"/>
          <w:tab w:val="right" w:pos="7655"/>
          <w:tab w:val="right" w:pos="9072"/>
        </w:tabs>
        <w:autoSpaceDE w:val="0"/>
        <w:jc w:val="both"/>
        <w:rPr>
          <w:color w:val="000000"/>
          <w:sz w:val="18"/>
          <w:szCs w:val="18"/>
        </w:rPr>
      </w:pPr>
    </w:p>
    <w:p w:rsidR="00523282" w:rsidRPr="00222812" w:rsidRDefault="00523282" w:rsidP="00671E78">
      <w:pPr>
        <w:tabs>
          <w:tab w:val="left" w:pos="0"/>
          <w:tab w:val="left" w:pos="851"/>
          <w:tab w:val="left" w:pos="5954"/>
          <w:tab w:val="right" w:pos="7655"/>
          <w:tab w:val="right" w:pos="9072"/>
        </w:tabs>
        <w:autoSpaceDE w:val="0"/>
        <w:jc w:val="both"/>
        <w:rPr>
          <w:color w:val="000000"/>
          <w:sz w:val="18"/>
          <w:szCs w:val="18"/>
        </w:rPr>
      </w:pPr>
    </w:p>
    <w:p w:rsidR="005B304C" w:rsidRDefault="00671E78" w:rsidP="005B304C">
      <w:pPr>
        <w:rPr>
          <w:b/>
          <w:bCs/>
          <w:color w:val="000000"/>
          <w:sz w:val="20"/>
          <w:szCs w:val="20"/>
        </w:rPr>
      </w:pPr>
      <w:r w:rsidRPr="00222812">
        <w:rPr>
          <w:b/>
          <w:bCs/>
          <w:color w:val="000000"/>
          <w:sz w:val="20"/>
          <w:szCs w:val="20"/>
        </w:rPr>
        <w:lastRenderedPageBreak/>
        <w:t xml:space="preserve">A L L E G A T O     </w:t>
      </w:r>
      <w:r w:rsidR="00AC60D7">
        <w:rPr>
          <w:b/>
          <w:bCs/>
          <w:color w:val="000000"/>
          <w:sz w:val="20"/>
          <w:szCs w:val="20"/>
        </w:rPr>
        <w:t>B</w:t>
      </w:r>
      <w:r w:rsidR="005B304C">
        <w:rPr>
          <w:b/>
          <w:bCs/>
          <w:color w:val="000000"/>
          <w:sz w:val="20"/>
          <w:szCs w:val="20"/>
        </w:rPr>
        <w:t xml:space="preserve">  </w:t>
      </w:r>
      <w:r w:rsidRPr="00222812">
        <w:rPr>
          <w:b/>
          <w:bCs/>
          <w:color w:val="000000"/>
          <w:sz w:val="20"/>
          <w:szCs w:val="20"/>
        </w:rPr>
        <w:t xml:space="preserve"> </w:t>
      </w:r>
    </w:p>
    <w:p w:rsidR="002C6A1F" w:rsidRPr="00222812" w:rsidRDefault="00671E78" w:rsidP="005B304C">
      <w:pPr>
        <w:jc w:val="center"/>
        <w:rPr>
          <w:color w:val="9A4806"/>
          <w:sz w:val="18"/>
          <w:szCs w:val="18"/>
        </w:rPr>
      </w:pPr>
      <w:r w:rsidRPr="00222812">
        <w:rPr>
          <w:b/>
          <w:bCs/>
          <w:color w:val="000000"/>
          <w:sz w:val="18"/>
          <w:szCs w:val="18"/>
        </w:rPr>
        <w:t>MODELLO AUTODICHIARAZIONE  (art. 46 e 47 del d.p.r. n. 445/2000)</w:t>
      </w:r>
    </w:p>
    <w:p w:rsidR="002C6A1F" w:rsidRPr="00222812" w:rsidRDefault="002C6A1F" w:rsidP="002C6A1F">
      <w:pPr>
        <w:jc w:val="both"/>
        <w:rPr>
          <w:color w:val="000000"/>
          <w:sz w:val="18"/>
          <w:szCs w:val="18"/>
        </w:rPr>
      </w:pPr>
      <w:r w:rsidRPr="00222812">
        <w:rPr>
          <w:color w:val="000000"/>
          <w:sz w:val="18"/>
          <w:szCs w:val="18"/>
        </w:rPr>
        <w:t>Il sottoscritto _______________________________________________________ nato a _______________________</w:t>
      </w:r>
      <w:r w:rsidR="005B304C">
        <w:rPr>
          <w:color w:val="000000"/>
          <w:sz w:val="18"/>
          <w:szCs w:val="18"/>
        </w:rPr>
        <w:t>_________________</w:t>
      </w:r>
      <w:r w:rsidRPr="00222812">
        <w:rPr>
          <w:color w:val="000000"/>
          <w:sz w:val="18"/>
          <w:szCs w:val="18"/>
        </w:rPr>
        <w:t>_</w:t>
      </w:r>
    </w:p>
    <w:p w:rsidR="002C6A1F" w:rsidRPr="00222812" w:rsidRDefault="002C6A1F" w:rsidP="002C6A1F">
      <w:pPr>
        <w:ind w:left="1535"/>
        <w:rPr>
          <w:color w:val="9A4806"/>
          <w:sz w:val="18"/>
          <w:szCs w:val="18"/>
        </w:rPr>
      </w:pPr>
    </w:p>
    <w:p w:rsidR="002C6A1F" w:rsidRPr="00222812" w:rsidRDefault="002C6A1F" w:rsidP="002C6A1F">
      <w:pPr>
        <w:jc w:val="both"/>
        <w:rPr>
          <w:color w:val="000000"/>
          <w:sz w:val="18"/>
          <w:szCs w:val="18"/>
        </w:rPr>
      </w:pPr>
      <w:r w:rsidRPr="00222812">
        <w:rPr>
          <w:color w:val="000000"/>
          <w:sz w:val="18"/>
          <w:szCs w:val="18"/>
        </w:rPr>
        <w:t>il______________________ in qualità di  _____________________________________________</w:t>
      </w:r>
      <w:r w:rsidR="005B304C">
        <w:rPr>
          <w:color w:val="000000"/>
          <w:sz w:val="18"/>
          <w:szCs w:val="18"/>
        </w:rPr>
        <w:t>_________________</w:t>
      </w:r>
      <w:r w:rsidRPr="00222812">
        <w:rPr>
          <w:color w:val="000000"/>
          <w:sz w:val="18"/>
          <w:szCs w:val="18"/>
        </w:rPr>
        <w:t>_________________</w:t>
      </w:r>
    </w:p>
    <w:p w:rsidR="002C6A1F" w:rsidRPr="00222812" w:rsidRDefault="002C6A1F" w:rsidP="002C6A1F">
      <w:pPr>
        <w:ind w:left="1535"/>
        <w:rPr>
          <w:color w:val="9A4806"/>
          <w:sz w:val="18"/>
          <w:szCs w:val="18"/>
        </w:rPr>
      </w:pPr>
    </w:p>
    <w:p w:rsidR="002C6A1F" w:rsidRPr="00222812" w:rsidRDefault="002C6A1F" w:rsidP="002C6A1F">
      <w:pPr>
        <w:jc w:val="both"/>
        <w:rPr>
          <w:color w:val="000000"/>
          <w:sz w:val="18"/>
          <w:szCs w:val="18"/>
        </w:rPr>
      </w:pPr>
      <w:r w:rsidRPr="00222812">
        <w:rPr>
          <w:color w:val="000000"/>
          <w:sz w:val="18"/>
          <w:szCs w:val="18"/>
        </w:rPr>
        <w:t>della ditta _________________________________________________________________________________</w:t>
      </w:r>
      <w:r w:rsidR="005B304C">
        <w:rPr>
          <w:color w:val="000000"/>
          <w:sz w:val="18"/>
          <w:szCs w:val="18"/>
        </w:rPr>
        <w:t>_______________</w:t>
      </w:r>
      <w:r w:rsidRPr="00222812">
        <w:rPr>
          <w:color w:val="000000"/>
          <w:sz w:val="18"/>
          <w:szCs w:val="18"/>
        </w:rPr>
        <w:t>_</w:t>
      </w:r>
      <w:r w:rsidR="005B304C">
        <w:rPr>
          <w:color w:val="000000"/>
          <w:sz w:val="18"/>
          <w:szCs w:val="18"/>
        </w:rPr>
        <w:t>_</w:t>
      </w:r>
      <w:r w:rsidRPr="00222812">
        <w:rPr>
          <w:color w:val="000000"/>
          <w:sz w:val="18"/>
          <w:szCs w:val="18"/>
        </w:rPr>
        <w:t xml:space="preserve">______ </w:t>
      </w:r>
    </w:p>
    <w:p w:rsidR="002C6A1F" w:rsidRPr="00222812" w:rsidRDefault="002C6A1F" w:rsidP="002C6A1F">
      <w:pPr>
        <w:ind w:left="1535"/>
        <w:rPr>
          <w:color w:val="9A4806"/>
          <w:sz w:val="18"/>
          <w:szCs w:val="18"/>
        </w:rPr>
      </w:pPr>
    </w:p>
    <w:p w:rsidR="002C6A1F" w:rsidRPr="00222812" w:rsidRDefault="002C6A1F" w:rsidP="002C6A1F">
      <w:pPr>
        <w:jc w:val="both"/>
        <w:rPr>
          <w:color w:val="000000"/>
          <w:sz w:val="18"/>
          <w:szCs w:val="18"/>
        </w:rPr>
      </w:pPr>
      <w:r w:rsidRPr="00222812">
        <w:rPr>
          <w:color w:val="000000"/>
          <w:sz w:val="18"/>
          <w:szCs w:val="18"/>
        </w:rPr>
        <w:t>con sede in  ________________________________ via __________________________________________________</w:t>
      </w:r>
      <w:r w:rsidR="005B304C">
        <w:rPr>
          <w:color w:val="000000"/>
          <w:sz w:val="18"/>
          <w:szCs w:val="18"/>
        </w:rPr>
        <w:t>_________________</w:t>
      </w:r>
    </w:p>
    <w:p w:rsidR="002C6A1F" w:rsidRPr="00222812" w:rsidRDefault="002C6A1F" w:rsidP="002C6A1F">
      <w:pPr>
        <w:ind w:left="1535"/>
        <w:rPr>
          <w:color w:val="9A4806"/>
          <w:sz w:val="18"/>
          <w:szCs w:val="18"/>
        </w:rPr>
      </w:pPr>
    </w:p>
    <w:p w:rsidR="002C6A1F" w:rsidRPr="002C6A1F" w:rsidRDefault="002C6A1F" w:rsidP="002C6A1F">
      <w:pPr>
        <w:jc w:val="both"/>
        <w:rPr>
          <w:color w:val="000000"/>
          <w:sz w:val="18"/>
          <w:szCs w:val="18"/>
        </w:rPr>
      </w:pPr>
      <w:r w:rsidRPr="00222812">
        <w:rPr>
          <w:color w:val="000000"/>
          <w:sz w:val="18"/>
          <w:szCs w:val="18"/>
        </w:rPr>
        <w:t>codice fiscale  ___________________________________ Partita IVA ____________________________</w:t>
      </w:r>
      <w:r w:rsidR="005B304C">
        <w:rPr>
          <w:color w:val="000000"/>
          <w:sz w:val="18"/>
          <w:szCs w:val="18"/>
        </w:rPr>
        <w:t>_______________</w:t>
      </w:r>
      <w:r w:rsidRPr="00222812">
        <w:rPr>
          <w:color w:val="000000"/>
          <w:sz w:val="18"/>
          <w:szCs w:val="18"/>
        </w:rPr>
        <w:t xml:space="preserve">____________ </w:t>
      </w:r>
    </w:p>
    <w:p w:rsidR="002C6A1F" w:rsidRPr="00222812" w:rsidRDefault="002C6A1F" w:rsidP="002C6A1F">
      <w:pPr>
        <w:rPr>
          <w:sz w:val="18"/>
          <w:szCs w:val="18"/>
        </w:rPr>
      </w:pPr>
      <w:r w:rsidRPr="00222812">
        <w:rPr>
          <w:sz w:val="18"/>
          <w:szCs w:val="18"/>
        </w:rPr>
        <w:tab/>
      </w:r>
      <w:r w:rsidRPr="00222812">
        <w:rPr>
          <w:sz w:val="18"/>
          <w:szCs w:val="18"/>
        </w:rPr>
        <w:tab/>
      </w:r>
      <w:r w:rsidRPr="00222812">
        <w:rPr>
          <w:sz w:val="18"/>
          <w:szCs w:val="18"/>
        </w:rPr>
        <w:tab/>
      </w:r>
      <w:r w:rsidRPr="00222812">
        <w:rPr>
          <w:sz w:val="18"/>
          <w:szCs w:val="18"/>
        </w:rPr>
        <w:tab/>
      </w:r>
      <w:r w:rsidRPr="00222812">
        <w:rPr>
          <w:sz w:val="18"/>
          <w:szCs w:val="18"/>
        </w:rPr>
        <w:tab/>
      </w:r>
      <w:r w:rsidRPr="00222812">
        <w:rPr>
          <w:sz w:val="18"/>
          <w:szCs w:val="18"/>
        </w:rPr>
        <w:tab/>
      </w:r>
      <w:r w:rsidRPr="00222812">
        <w:rPr>
          <w:b/>
          <w:bCs/>
          <w:sz w:val="18"/>
          <w:szCs w:val="18"/>
        </w:rPr>
        <w:t>DICHIARA</w:t>
      </w:r>
      <w:r w:rsidRPr="00222812">
        <w:rPr>
          <w:sz w:val="18"/>
          <w:szCs w:val="18"/>
        </w:rPr>
        <w:t xml:space="preserve"> </w:t>
      </w:r>
    </w:p>
    <w:p w:rsidR="00434C6B" w:rsidRDefault="00434C6B" w:rsidP="00434C6B">
      <w:pPr>
        <w:jc w:val="both"/>
        <w:rPr>
          <w:color w:val="000000"/>
          <w:sz w:val="18"/>
          <w:szCs w:val="18"/>
        </w:rPr>
      </w:pPr>
    </w:p>
    <w:p w:rsidR="002C6A1F" w:rsidRPr="00434C6B" w:rsidRDefault="002C6A1F" w:rsidP="00434C6B">
      <w:pPr>
        <w:pStyle w:val="Paragrafoelenco"/>
        <w:numPr>
          <w:ilvl w:val="0"/>
          <w:numId w:val="48"/>
        </w:numPr>
        <w:jc w:val="both"/>
        <w:rPr>
          <w:color w:val="000000"/>
          <w:sz w:val="18"/>
          <w:szCs w:val="18"/>
        </w:rPr>
      </w:pPr>
      <w:r w:rsidRPr="00434C6B">
        <w:rPr>
          <w:color w:val="000000"/>
          <w:sz w:val="18"/>
          <w:szCs w:val="18"/>
        </w:rPr>
        <w:t>di essere regolarmente iscritto al registro delle imprese presso la Camera di Commercio di ______________________</w:t>
      </w:r>
    </w:p>
    <w:p w:rsidR="002C6A1F" w:rsidRPr="00434C6B" w:rsidRDefault="002C6A1F" w:rsidP="00434C6B">
      <w:pPr>
        <w:pStyle w:val="Paragrafoelenco"/>
        <w:numPr>
          <w:ilvl w:val="0"/>
          <w:numId w:val="48"/>
        </w:numPr>
        <w:jc w:val="both"/>
        <w:rPr>
          <w:color w:val="000000"/>
          <w:sz w:val="18"/>
          <w:szCs w:val="18"/>
        </w:rPr>
      </w:pPr>
      <w:r w:rsidRPr="00434C6B">
        <w:rPr>
          <w:color w:val="000000"/>
          <w:sz w:val="18"/>
          <w:szCs w:val="18"/>
        </w:rPr>
        <w:t>con il numero ________________ dal  ________________per attività di ______________________________________</w:t>
      </w:r>
    </w:p>
    <w:p w:rsidR="002C6A1F" w:rsidRPr="00434C6B" w:rsidRDefault="002C6A1F" w:rsidP="00434C6B">
      <w:pPr>
        <w:pStyle w:val="Paragrafoelenco"/>
        <w:widowControl w:val="0"/>
        <w:numPr>
          <w:ilvl w:val="0"/>
          <w:numId w:val="48"/>
        </w:numPr>
        <w:suppressAutoHyphens/>
        <w:spacing w:after="0" w:line="240" w:lineRule="auto"/>
        <w:jc w:val="both"/>
        <w:rPr>
          <w:sz w:val="16"/>
          <w:szCs w:val="16"/>
        </w:rPr>
      </w:pPr>
      <w:r w:rsidRPr="00434C6B">
        <w:rPr>
          <w:sz w:val="16"/>
          <w:szCs w:val="16"/>
        </w:rPr>
        <w:t xml:space="preserve">che la ditta non </w:t>
      </w:r>
      <w:r w:rsidR="00434C6B" w:rsidRPr="00434C6B">
        <w:rPr>
          <w:sz w:val="16"/>
          <w:szCs w:val="16"/>
        </w:rPr>
        <w:t>ha</w:t>
      </w:r>
      <w:r w:rsidRPr="00434C6B">
        <w:rPr>
          <w:sz w:val="16"/>
          <w:szCs w:val="16"/>
        </w:rPr>
        <w:t xml:space="preserve"> procedure concorsuali fallimentari in corso;</w:t>
      </w:r>
    </w:p>
    <w:p w:rsidR="002C6A1F" w:rsidRPr="00434C6B" w:rsidRDefault="002C6A1F" w:rsidP="00434C6B">
      <w:pPr>
        <w:pStyle w:val="Paragrafoelenco"/>
        <w:widowControl w:val="0"/>
        <w:numPr>
          <w:ilvl w:val="0"/>
          <w:numId w:val="48"/>
        </w:numPr>
        <w:suppressAutoHyphens/>
        <w:spacing w:after="0" w:line="240" w:lineRule="auto"/>
        <w:jc w:val="both"/>
        <w:rPr>
          <w:sz w:val="16"/>
          <w:szCs w:val="16"/>
        </w:rPr>
      </w:pPr>
      <w:r w:rsidRPr="00434C6B">
        <w:rPr>
          <w:sz w:val="16"/>
          <w:szCs w:val="16"/>
        </w:rPr>
        <w:t xml:space="preserve">di aver preso visione delle condizioni indicate nel bando e di tutte le disposizioni vigenti applicabili al presente </w:t>
      </w:r>
      <w:r w:rsidRPr="00434C6B">
        <w:rPr>
          <w:color w:val="000000"/>
          <w:sz w:val="16"/>
          <w:szCs w:val="16"/>
        </w:rPr>
        <w:t xml:space="preserve">appalto e di accertarne incondizionatamente le relative disposizioni, nonché di avere preso conoscenza di tutte le </w:t>
      </w:r>
      <w:r w:rsidRPr="00434C6B">
        <w:rPr>
          <w:sz w:val="16"/>
          <w:szCs w:val="16"/>
        </w:rPr>
        <w:t>circostanze generali e particolari e delle condizioni contrattuali che possono avere influito sulla determinazione del prezzo operato o che possono influire sull’esecuzione della fornitura, ed ha giudicato l’importo posto a base di gara nel suo complesso remunerativo, tale da consentire la pronta offerta, con accettazione incondizionata di tutti punti del bando di gara;</w:t>
      </w:r>
    </w:p>
    <w:p w:rsidR="002C6A1F" w:rsidRPr="00434C6B" w:rsidRDefault="002C6A1F" w:rsidP="00434C6B">
      <w:pPr>
        <w:pStyle w:val="Paragrafoelenco"/>
        <w:widowControl w:val="0"/>
        <w:numPr>
          <w:ilvl w:val="0"/>
          <w:numId w:val="48"/>
        </w:numPr>
        <w:suppressAutoHyphens/>
        <w:spacing w:after="0" w:line="240" w:lineRule="auto"/>
        <w:jc w:val="both"/>
        <w:rPr>
          <w:rFonts w:eastAsia="Verdana" w:cs="Verdana"/>
          <w:color w:val="000000"/>
          <w:sz w:val="16"/>
          <w:szCs w:val="16"/>
        </w:rPr>
      </w:pPr>
      <w:r w:rsidRPr="00434C6B">
        <w:rPr>
          <w:color w:val="000000"/>
          <w:sz w:val="16"/>
          <w:szCs w:val="16"/>
        </w:rPr>
        <w:t xml:space="preserve">di aver preso visione dei requisiti tecnici minimi richiesti e di aver proposto articoli conformi alle specifiche tecniche minime descritte o migliorative sulla </w:t>
      </w:r>
      <w:r w:rsidRPr="00434C6B">
        <w:rPr>
          <w:rFonts w:eastAsia="Verdana" w:cs="Verdana"/>
          <w:color w:val="000000"/>
          <w:sz w:val="16"/>
          <w:szCs w:val="16"/>
        </w:rPr>
        <w:t>funzionalità  dei  computer, Lavagna Interattiva, Rete Didattica sezione Software e Hardware;</w:t>
      </w:r>
    </w:p>
    <w:p w:rsidR="002C6A1F" w:rsidRPr="00434C6B" w:rsidRDefault="002C6A1F" w:rsidP="00434C6B">
      <w:pPr>
        <w:pStyle w:val="Paragrafoelenco"/>
        <w:widowControl w:val="0"/>
        <w:numPr>
          <w:ilvl w:val="0"/>
          <w:numId w:val="48"/>
        </w:numPr>
        <w:suppressAutoHyphens/>
        <w:spacing w:after="0" w:line="240" w:lineRule="auto"/>
        <w:jc w:val="both"/>
        <w:rPr>
          <w:color w:val="000000"/>
          <w:sz w:val="16"/>
          <w:szCs w:val="16"/>
        </w:rPr>
      </w:pPr>
      <w:r w:rsidRPr="00434C6B">
        <w:rPr>
          <w:color w:val="000000"/>
          <w:sz w:val="16"/>
          <w:szCs w:val="16"/>
        </w:rPr>
        <w:t>di accettare le penalità previste in caso di mancato collaudo per dichiarazioni mendaci sui prodotti proposti.</w:t>
      </w:r>
    </w:p>
    <w:p w:rsidR="002C6A1F" w:rsidRPr="00434C6B" w:rsidRDefault="002C6A1F" w:rsidP="00434C6B">
      <w:pPr>
        <w:pStyle w:val="Paragrafoelenco"/>
        <w:widowControl w:val="0"/>
        <w:numPr>
          <w:ilvl w:val="0"/>
          <w:numId w:val="48"/>
        </w:numPr>
        <w:suppressAutoHyphens/>
        <w:spacing w:after="0" w:line="240" w:lineRule="auto"/>
        <w:jc w:val="both"/>
        <w:rPr>
          <w:color w:val="000000"/>
          <w:sz w:val="16"/>
          <w:szCs w:val="16"/>
        </w:rPr>
      </w:pPr>
      <w:r w:rsidRPr="00434C6B">
        <w:rPr>
          <w:color w:val="000000"/>
          <w:sz w:val="16"/>
          <w:szCs w:val="16"/>
        </w:rPr>
        <w:t xml:space="preserve">Di non avere commesso nell’esercizio della propria attività un errore grave, accertato con qualsiasi mezzo di prova, addotto dall’Amministrazione Regionale; </w:t>
      </w:r>
    </w:p>
    <w:p w:rsidR="002C6A1F" w:rsidRPr="00434C6B" w:rsidRDefault="002C6A1F" w:rsidP="00434C6B">
      <w:pPr>
        <w:pStyle w:val="Paragrafoelenco"/>
        <w:widowControl w:val="0"/>
        <w:numPr>
          <w:ilvl w:val="0"/>
          <w:numId w:val="48"/>
        </w:numPr>
        <w:suppressAutoHyphens/>
        <w:spacing w:after="0" w:line="240" w:lineRule="auto"/>
        <w:jc w:val="both"/>
        <w:rPr>
          <w:color w:val="000000"/>
          <w:sz w:val="16"/>
          <w:szCs w:val="16"/>
        </w:rPr>
      </w:pPr>
      <w:r w:rsidRPr="00434C6B">
        <w:rPr>
          <w:color w:val="000000"/>
          <w:sz w:val="16"/>
          <w:szCs w:val="16"/>
        </w:rPr>
        <w:t xml:space="preserve">Di essere in regola con gli obblighi relativi al pagamento dei contributi previdenziali e assistenziali a favore dei lavoratori, secondo la legislazione italiana o quella dello Stato in cui sono stabiliti; </w:t>
      </w:r>
    </w:p>
    <w:p w:rsidR="002C6A1F" w:rsidRPr="00434C6B" w:rsidRDefault="002C6A1F" w:rsidP="00434C6B">
      <w:pPr>
        <w:pStyle w:val="Paragrafoelenco"/>
        <w:widowControl w:val="0"/>
        <w:numPr>
          <w:ilvl w:val="0"/>
          <w:numId w:val="48"/>
        </w:numPr>
        <w:suppressAutoHyphens/>
        <w:spacing w:after="0" w:line="240" w:lineRule="auto"/>
        <w:jc w:val="both"/>
        <w:rPr>
          <w:color w:val="000000"/>
          <w:sz w:val="16"/>
          <w:szCs w:val="16"/>
        </w:rPr>
      </w:pPr>
      <w:r w:rsidRPr="00434C6B">
        <w:rPr>
          <w:color w:val="000000"/>
          <w:sz w:val="16"/>
          <w:szCs w:val="16"/>
        </w:rPr>
        <w:t xml:space="preserve">Di essere in regola con il pagamento delle imposte e tasse secondo la legislazione italiana o quella dello Stato in cui sono stabiliti; </w:t>
      </w:r>
    </w:p>
    <w:p w:rsidR="002C6A1F" w:rsidRPr="00434C6B" w:rsidRDefault="002C6A1F" w:rsidP="00434C6B">
      <w:pPr>
        <w:pStyle w:val="Paragrafoelenco"/>
        <w:widowControl w:val="0"/>
        <w:numPr>
          <w:ilvl w:val="0"/>
          <w:numId w:val="48"/>
        </w:numPr>
        <w:suppressAutoHyphens/>
        <w:spacing w:after="0" w:line="240" w:lineRule="auto"/>
        <w:jc w:val="both"/>
        <w:rPr>
          <w:sz w:val="16"/>
          <w:szCs w:val="16"/>
        </w:rPr>
      </w:pPr>
      <w:r w:rsidRPr="00434C6B">
        <w:rPr>
          <w:color w:val="000000"/>
          <w:sz w:val="16"/>
          <w:szCs w:val="16"/>
        </w:rPr>
        <w:t>che non sussistono rapporti di controllo determinati ai sensi dell’art. 2359 del CC con altre imprese concorrenti alla gara di cui trattasi e di  non part</w:t>
      </w:r>
      <w:r w:rsidR="00434C6B">
        <w:rPr>
          <w:color w:val="000000"/>
          <w:sz w:val="16"/>
          <w:szCs w:val="16"/>
        </w:rPr>
        <w:t>ecipare alla gara in più di un’</w:t>
      </w:r>
      <w:r w:rsidRPr="00434C6B">
        <w:rPr>
          <w:color w:val="000000"/>
          <w:sz w:val="16"/>
          <w:szCs w:val="16"/>
        </w:rPr>
        <w:t xml:space="preserve">associazione temporanea o consorzio ovvero di non </w:t>
      </w:r>
      <w:r w:rsidRPr="00434C6B">
        <w:rPr>
          <w:sz w:val="16"/>
          <w:szCs w:val="16"/>
        </w:rPr>
        <w:t>partecipare alla gara anche in forma individuale qualora abbia partecipato alla g</w:t>
      </w:r>
      <w:r w:rsidR="00434C6B">
        <w:rPr>
          <w:sz w:val="16"/>
          <w:szCs w:val="16"/>
        </w:rPr>
        <w:t xml:space="preserve">ara medesima in associazione o </w:t>
      </w:r>
      <w:r w:rsidRPr="00434C6B">
        <w:rPr>
          <w:sz w:val="16"/>
          <w:szCs w:val="16"/>
        </w:rPr>
        <w:t xml:space="preserve">consorzio; </w:t>
      </w:r>
      <w:r w:rsidRPr="00434C6B">
        <w:rPr>
          <w:sz w:val="16"/>
          <w:szCs w:val="16"/>
        </w:rPr>
        <w:tab/>
        <w:t xml:space="preserve">        </w:t>
      </w:r>
    </w:p>
    <w:p w:rsidR="002C6A1F" w:rsidRPr="00434C6B" w:rsidRDefault="002C6A1F" w:rsidP="00434C6B">
      <w:pPr>
        <w:pStyle w:val="Paragrafoelenco"/>
        <w:widowControl w:val="0"/>
        <w:numPr>
          <w:ilvl w:val="0"/>
          <w:numId w:val="48"/>
        </w:numPr>
        <w:tabs>
          <w:tab w:val="left" w:pos="3864"/>
          <w:tab w:val="left" w:pos="4638"/>
          <w:tab w:val="left" w:pos="9741"/>
          <w:tab w:val="right" w:pos="11442"/>
          <w:tab w:val="right" w:pos="12859"/>
        </w:tabs>
        <w:suppressAutoHyphens/>
        <w:autoSpaceDE w:val="0"/>
        <w:spacing w:after="0" w:line="240" w:lineRule="auto"/>
        <w:jc w:val="both"/>
        <w:rPr>
          <w:rFonts w:eastAsia="Verdana" w:cs="Verdana"/>
          <w:b/>
          <w:bCs/>
          <w:sz w:val="16"/>
          <w:szCs w:val="16"/>
        </w:rPr>
      </w:pPr>
      <w:r w:rsidRPr="00434C6B">
        <w:rPr>
          <w:rFonts w:eastAsia="Verdana" w:cs="Verdana"/>
          <w:sz w:val="16"/>
          <w:szCs w:val="16"/>
        </w:rPr>
        <w:t>Che La Ditta Fornitrice si impegna a</w:t>
      </w:r>
      <w:r w:rsidRPr="00434C6B">
        <w:rPr>
          <w:rFonts w:eastAsia="Verdana" w:cs="Verdana"/>
          <w:sz w:val="16"/>
          <w:szCs w:val="16"/>
          <w:u w:val="single"/>
        </w:rPr>
        <w:t xml:space="preserve"> firmare il Contratto D'ordine entro i 30 Giorni</w:t>
      </w:r>
      <w:r w:rsidRPr="00434C6B">
        <w:rPr>
          <w:rFonts w:eastAsia="Verdana" w:cs="Verdana"/>
          <w:sz w:val="16"/>
          <w:szCs w:val="16"/>
        </w:rPr>
        <w:t xml:space="preserve"> dalla data della comunicazione dell'assegnazione, </w:t>
      </w:r>
      <w:r w:rsidR="003E0715" w:rsidRPr="00434C6B">
        <w:rPr>
          <w:rFonts w:eastAsia="Verdana" w:cs="Verdana"/>
          <w:sz w:val="16"/>
          <w:szCs w:val="16"/>
        </w:rPr>
        <w:t xml:space="preserve">  </w:t>
      </w:r>
      <w:r w:rsidRPr="00434C6B">
        <w:rPr>
          <w:rFonts w:eastAsia="Verdana" w:cs="Verdana"/>
          <w:sz w:val="16"/>
          <w:szCs w:val="16"/>
        </w:rPr>
        <w:t xml:space="preserve">superato tale termine, verrà </w:t>
      </w:r>
      <w:r w:rsidRPr="00434C6B">
        <w:rPr>
          <w:rFonts w:eastAsia="Verdana" w:cs="Verdana"/>
          <w:b/>
          <w:bCs/>
          <w:sz w:val="16"/>
          <w:szCs w:val="16"/>
        </w:rPr>
        <w:t xml:space="preserve">AUTOMATICAMENTE ANNULATO L'ORDINE E SI PASSERA' AL SECONDO FORNITORE IN GRADUATORIA PER </w:t>
      </w:r>
      <w:r w:rsidR="003E0715" w:rsidRPr="00434C6B">
        <w:rPr>
          <w:rFonts w:eastAsia="Verdana" w:cs="Verdana"/>
          <w:b/>
          <w:bCs/>
          <w:sz w:val="16"/>
          <w:szCs w:val="16"/>
        </w:rPr>
        <w:t xml:space="preserve"> </w:t>
      </w:r>
      <w:r w:rsidRPr="00434C6B">
        <w:rPr>
          <w:rFonts w:eastAsia="Verdana" w:cs="Verdana"/>
          <w:b/>
          <w:bCs/>
          <w:sz w:val="16"/>
          <w:szCs w:val="16"/>
        </w:rPr>
        <w:t>LA FORNITURA.</w:t>
      </w:r>
    </w:p>
    <w:p w:rsidR="002C6A1F" w:rsidRPr="00434C6B" w:rsidRDefault="002C6A1F" w:rsidP="00434C6B">
      <w:pPr>
        <w:pStyle w:val="Paragrafoelenco"/>
        <w:widowControl w:val="0"/>
        <w:numPr>
          <w:ilvl w:val="0"/>
          <w:numId w:val="48"/>
        </w:numPr>
        <w:tabs>
          <w:tab w:val="left" w:pos="3864"/>
          <w:tab w:val="left" w:pos="4638"/>
          <w:tab w:val="left" w:pos="9741"/>
          <w:tab w:val="right" w:pos="11442"/>
          <w:tab w:val="right" w:pos="12859"/>
        </w:tabs>
        <w:suppressAutoHyphens/>
        <w:autoSpaceDE w:val="0"/>
        <w:spacing w:after="0" w:line="240" w:lineRule="auto"/>
        <w:jc w:val="both"/>
        <w:rPr>
          <w:rFonts w:eastAsia="Verdana" w:cs="Verdana"/>
          <w:sz w:val="16"/>
          <w:szCs w:val="16"/>
        </w:rPr>
      </w:pPr>
      <w:r w:rsidRPr="00434C6B">
        <w:rPr>
          <w:rFonts w:eastAsia="Verdana" w:cs="Verdana"/>
          <w:b/>
          <w:bCs/>
          <w:sz w:val="16"/>
          <w:szCs w:val="16"/>
        </w:rPr>
        <w:t xml:space="preserve">Che IL Collaudo e la fornitura dovranno essere effettuati entro e NON oltre 60 giorni dalla firma del contratto d'ordine,  </w:t>
      </w:r>
      <w:r w:rsidR="00434C6B" w:rsidRPr="00434C6B">
        <w:rPr>
          <w:rFonts w:eastAsia="Verdana" w:cs="Verdana"/>
          <w:b/>
          <w:bCs/>
          <w:sz w:val="16"/>
          <w:szCs w:val="16"/>
        </w:rPr>
        <w:t xml:space="preserve">e che </w:t>
      </w:r>
      <w:r w:rsidRPr="00434C6B">
        <w:rPr>
          <w:rFonts w:eastAsia="Verdana" w:cs="Verdana"/>
          <w:b/>
          <w:sz w:val="16"/>
          <w:szCs w:val="16"/>
        </w:rPr>
        <w:t>verrà applicata una penale pari al 1% dell'importo complessivo ivato per ogni 10 giorni di ritardo rispetto alle date di consegna e di collaudo previste nell'ordine</w:t>
      </w:r>
      <w:r w:rsidRPr="00434C6B">
        <w:rPr>
          <w:rFonts w:eastAsia="Verdana" w:cs="Verdana"/>
          <w:sz w:val="16"/>
          <w:szCs w:val="16"/>
        </w:rPr>
        <w:t>.</w:t>
      </w:r>
    </w:p>
    <w:p w:rsidR="002C6A1F" w:rsidRPr="00222812" w:rsidRDefault="002C6A1F" w:rsidP="002C6A1F">
      <w:pPr>
        <w:ind w:left="720" w:hanging="360"/>
        <w:jc w:val="center"/>
        <w:rPr>
          <w:sz w:val="16"/>
          <w:szCs w:val="16"/>
        </w:rPr>
      </w:pPr>
      <w:r w:rsidRPr="00222812">
        <w:rPr>
          <w:b/>
          <w:bCs/>
          <w:sz w:val="16"/>
          <w:szCs w:val="16"/>
        </w:rPr>
        <w:t>SI ACCETTA CH</w:t>
      </w:r>
      <w:r w:rsidRPr="00222812">
        <w:rPr>
          <w:sz w:val="16"/>
          <w:szCs w:val="16"/>
        </w:rPr>
        <w:t xml:space="preserve">E </w:t>
      </w:r>
    </w:p>
    <w:p w:rsidR="002C6A1F" w:rsidRPr="00434C6B" w:rsidRDefault="002C6A1F" w:rsidP="00434C6B">
      <w:pPr>
        <w:pStyle w:val="Paragrafoelenco"/>
        <w:widowControl w:val="0"/>
        <w:numPr>
          <w:ilvl w:val="0"/>
          <w:numId w:val="50"/>
        </w:numPr>
        <w:tabs>
          <w:tab w:val="left" w:pos="0"/>
          <w:tab w:val="left" w:pos="851"/>
          <w:tab w:val="left" w:pos="5954"/>
          <w:tab w:val="right" w:pos="7655"/>
          <w:tab w:val="right" w:pos="9072"/>
        </w:tabs>
        <w:suppressAutoHyphens/>
        <w:autoSpaceDE w:val="0"/>
        <w:spacing w:after="0" w:line="240" w:lineRule="auto"/>
        <w:ind w:left="644"/>
        <w:jc w:val="both"/>
        <w:rPr>
          <w:rFonts w:eastAsia="Verdana" w:cs="Verdana"/>
          <w:color w:val="000000"/>
          <w:sz w:val="16"/>
          <w:szCs w:val="16"/>
        </w:rPr>
      </w:pPr>
      <w:r w:rsidRPr="00434C6B">
        <w:rPr>
          <w:rFonts w:eastAsia="Verdana" w:cs="Verdana"/>
          <w:color w:val="000000"/>
          <w:sz w:val="16"/>
          <w:szCs w:val="16"/>
        </w:rPr>
        <w:t>A GARANZIA DELLA TRASPARENZA DELLA GARA, NON SARANNO ACCETTATE CONSEGNE CON SOLUZIONI CON SPECIFICHE O MARCHE DIVERSE,  DA QUELLE PROPOSTE  ED ESPOSTE IN TABELLA NELL'ALLEGATO “E”</w:t>
      </w:r>
    </w:p>
    <w:p w:rsidR="002C6A1F" w:rsidRPr="00434C6B" w:rsidRDefault="002C6A1F" w:rsidP="00434C6B">
      <w:pPr>
        <w:pStyle w:val="Paragrafoelenco"/>
        <w:widowControl w:val="0"/>
        <w:numPr>
          <w:ilvl w:val="0"/>
          <w:numId w:val="50"/>
        </w:numPr>
        <w:tabs>
          <w:tab w:val="left" w:pos="0"/>
          <w:tab w:val="left" w:pos="851"/>
          <w:tab w:val="left" w:pos="5954"/>
          <w:tab w:val="right" w:pos="7655"/>
          <w:tab w:val="right" w:pos="9072"/>
        </w:tabs>
        <w:suppressAutoHyphens/>
        <w:autoSpaceDE w:val="0"/>
        <w:spacing w:after="0" w:line="240" w:lineRule="auto"/>
        <w:ind w:left="644"/>
        <w:jc w:val="both"/>
        <w:rPr>
          <w:rFonts w:eastAsia="Verdana" w:cs="Verdana"/>
          <w:color w:val="000000"/>
          <w:sz w:val="16"/>
          <w:szCs w:val="16"/>
        </w:rPr>
      </w:pPr>
      <w:r w:rsidRPr="00434C6B">
        <w:rPr>
          <w:rFonts w:eastAsia="Verdana" w:cs="Verdana"/>
          <w:color w:val="000000"/>
          <w:sz w:val="16"/>
          <w:szCs w:val="16"/>
        </w:rPr>
        <w:t xml:space="preserve">IN CASO DI MANCATO ESITO POSITIVO DEL COLLAUDO SI PROCEDERA' ALL'APPLICAZIONI DELLE PENALI E PROSEGUIRE </w:t>
      </w:r>
      <w:r w:rsidRPr="00434C6B">
        <w:rPr>
          <w:rFonts w:eastAsia="Verdana" w:cs="Verdana"/>
          <w:color w:val="000000"/>
          <w:sz w:val="16"/>
          <w:szCs w:val="16"/>
          <w:u w:val="single"/>
        </w:rPr>
        <w:t>CON L'ASSEGNAZIONE AL SECONDO IN GRADUATORIA COME PREVISTO</w:t>
      </w:r>
      <w:r w:rsidRPr="00434C6B">
        <w:rPr>
          <w:rFonts w:eastAsia="Verdana" w:cs="Verdana"/>
          <w:color w:val="000000"/>
          <w:sz w:val="16"/>
          <w:szCs w:val="16"/>
        </w:rPr>
        <w:t>.</w:t>
      </w:r>
    </w:p>
    <w:p w:rsidR="002C6A1F" w:rsidRPr="00222812" w:rsidRDefault="002C6A1F" w:rsidP="002C6A1F">
      <w:pPr>
        <w:tabs>
          <w:tab w:val="left" w:pos="0"/>
          <w:tab w:val="left" w:pos="851"/>
          <w:tab w:val="left" w:pos="5954"/>
          <w:tab w:val="right" w:pos="7655"/>
          <w:tab w:val="right" w:pos="9072"/>
        </w:tabs>
        <w:autoSpaceDE w:val="0"/>
        <w:jc w:val="both"/>
        <w:rPr>
          <w:rFonts w:eastAsia="Verdana" w:cs="Verdana"/>
          <w:color w:val="000000"/>
          <w:sz w:val="16"/>
          <w:szCs w:val="16"/>
        </w:rPr>
      </w:pPr>
      <w:r w:rsidRPr="00222812">
        <w:rPr>
          <w:rFonts w:eastAsia="Verdana" w:cs="Verdana"/>
          <w:color w:val="000000"/>
          <w:sz w:val="16"/>
          <w:szCs w:val="16"/>
        </w:rPr>
        <w:t xml:space="preserve">                                                    </w:t>
      </w:r>
      <w:r w:rsidRPr="00222812">
        <w:rPr>
          <w:rFonts w:eastAsia="Verdana" w:cs="Verdana"/>
          <w:color w:val="000000"/>
          <w:sz w:val="16"/>
          <w:szCs w:val="16"/>
        </w:rPr>
        <w:tab/>
      </w:r>
      <w:r w:rsidRPr="00222812">
        <w:rPr>
          <w:rFonts w:eastAsia="Verdana" w:cs="Verdana"/>
          <w:color w:val="000000"/>
          <w:sz w:val="16"/>
          <w:szCs w:val="16"/>
        </w:rPr>
        <w:tab/>
      </w:r>
      <w:r w:rsidRPr="00222812">
        <w:rPr>
          <w:rFonts w:eastAsia="Verdana" w:cs="Verdana"/>
          <w:color w:val="000000"/>
          <w:sz w:val="16"/>
          <w:szCs w:val="16"/>
        </w:rPr>
        <w:tab/>
      </w:r>
      <w:r w:rsidRPr="00222812">
        <w:rPr>
          <w:rFonts w:eastAsia="Verdana" w:cs="Verdana"/>
          <w:color w:val="000000"/>
          <w:sz w:val="16"/>
          <w:szCs w:val="16"/>
        </w:rPr>
        <w:tab/>
      </w:r>
    </w:p>
    <w:p w:rsidR="002C6A1F" w:rsidRPr="00222812" w:rsidRDefault="002C6A1F" w:rsidP="002C6A1F">
      <w:pPr>
        <w:jc w:val="both"/>
        <w:rPr>
          <w:sz w:val="18"/>
          <w:szCs w:val="18"/>
        </w:rPr>
      </w:pPr>
      <w:r w:rsidRPr="00222812">
        <w:rPr>
          <w:sz w:val="18"/>
          <w:szCs w:val="18"/>
        </w:rPr>
        <w:t xml:space="preserve">Luogo e Data  ______________________                                                                      Firma del dichiarante                                                                         </w:t>
      </w:r>
    </w:p>
    <w:p w:rsidR="003E0715" w:rsidRDefault="003E0715" w:rsidP="002C6A1F">
      <w:pPr>
        <w:jc w:val="center"/>
        <w:rPr>
          <w:b/>
          <w:bCs/>
          <w:color w:val="000000"/>
          <w:sz w:val="18"/>
          <w:szCs w:val="18"/>
        </w:rPr>
      </w:pPr>
    </w:p>
    <w:p w:rsidR="00434C6B" w:rsidRDefault="00434C6B" w:rsidP="002C6A1F">
      <w:pPr>
        <w:jc w:val="center"/>
        <w:rPr>
          <w:b/>
          <w:bCs/>
          <w:color w:val="000000"/>
          <w:sz w:val="18"/>
          <w:szCs w:val="18"/>
        </w:rPr>
      </w:pPr>
    </w:p>
    <w:p w:rsidR="00434C6B" w:rsidRDefault="00434C6B" w:rsidP="002C6A1F">
      <w:pPr>
        <w:jc w:val="center"/>
        <w:rPr>
          <w:b/>
          <w:bCs/>
          <w:color w:val="000000"/>
          <w:sz w:val="18"/>
          <w:szCs w:val="18"/>
        </w:rPr>
      </w:pPr>
    </w:p>
    <w:p w:rsidR="002C6A1F" w:rsidRPr="00222812" w:rsidRDefault="002C6A1F" w:rsidP="002C6A1F">
      <w:pPr>
        <w:jc w:val="center"/>
        <w:rPr>
          <w:b/>
          <w:bCs/>
          <w:color w:val="000000"/>
          <w:sz w:val="18"/>
          <w:szCs w:val="18"/>
        </w:rPr>
      </w:pPr>
      <w:r w:rsidRPr="00222812">
        <w:rPr>
          <w:b/>
          <w:bCs/>
          <w:color w:val="000000"/>
          <w:sz w:val="18"/>
          <w:szCs w:val="18"/>
        </w:rPr>
        <w:lastRenderedPageBreak/>
        <w:t xml:space="preserve">DICHIARAZIONE SOSTITUTIVA DELLE CERTIFICAZIONI (art. 46 e 47 del d.p.r. n. 445/2000) </w:t>
      </w:r>
    </w:p>
    <w:p w:rsidR="002C6A1F" w:rsidRPr="00222812" w:rsidRDefault="002C6A1F" w:rsidP="002C6A1F">
      <w:pPr>
        <w:ind w:left="2584"/>
        <w:jc w:val="both"/>
        <w:rPr>
          <w:color w:val="9A4806"/>
          <w:sz w:val="18"/>
          <w:szCs w:val="18"/>
        </w:rPr>
      </w:pPr>
    </w:p>
    <w:p w:rsidR="002C6A1F" w:rsidRPr="00222812" w:rsidRDefault="002C6A1F" w:rsidP="002C6A1F">
      <w:pPr>
        <w:jc w:val="both"/>
        <w:rPr>
          <w:sz w:val="18"/>
          <w:szCs w:val="18"/>
        </w:rPr>
      </w:pPr>
      <w:r w:rsidRPr="00222812">
        <w:rPr>
          <w:color w:val="000000"/>
          <w:sz w:val="18"/>
          <w:szCs w:val="18"/>
        </w:rPr>
        <w:t xml:space="preserve">Consapevole delle </w:t>
      </w:r>
      <w:r w:rsidRPr="00222812">
        <w:rPr>
          <w:b/>
          <w:bCs/>
          <w:color w:val="000000"/>
          <w:sz w:val="18"/>
          <w:szCs w:val="18"/>
        </w:rPr>
        <w:t>sanzioni penali nel caso di dichiarazioni mendaci,</w:t>
      </w:r>
      <w:r w:rsidRPr="00222812">
        <w:rPr>
          <w:color w:val="000000"/>
          <w:sz w:val="18"/>
          <w:szCs w:val="18"/>
        </w:rPr>
        <w:t xml:space="preserve"> richiamate dall’art. 76 del </w:t>
      </w:r>
      <w:r w:rsidRPr="00222812">
        <w:rPr>
          <w:sz w:val="18"/>
          <w:szCs w:val="18"/>
        </w:rPr>
        <w:t xml:space="preserve"> d.p.r. n. 445/2000, dichiaro che quanto si </w:t>
      </w:r>
      <w:r w:rsidRPr="00222812">
        <w:rPr>
          <w:sz w:val="18"/>
          <w:szCs w:val="18"/>
        </w:rPr>
        <w:tab/>
        <w:t xml:space="preserve">sottoscrive corrisponde a verità. </w:t>
      </w:r>
      <w:r w:rsidRPr="00222812">
        <w:rPr>
          <w:sz w:val="18"/>
          <w:szCs w:val="18"/>
        </w:rPr>
        <w:tab/>
        <w:t xml:space="preserve">Ai sensi del D.Lgs. n. 196 del 30/06/2003 dichiaro altresì, di essere informato che i dati personali </w:t>
      </w:r>
      <w:r w:rsidRPr="00222812">
        <w:rPr>
          <w:sz w:val="18"/>
          <w:szCs w:val="18"/>
        </w:rPr>
        <w:tab/>
        <w:t xml:space="preserve">raccolti </w:t>
      </w:r>
      <w:r w:rsidRPr="00222812">
        <w:rPr>
          <w:sz w:val="18"/>
          <w:szCs w:val="18"/>
        </w:rPr>
        <w:tab/>
        <w:t xml:space="preserve">saranno trattati, anche con strumenti </w:t>
      </w:r>
      <w:r w:rsidRPr="00222812">
        <w:rPr>
          <w:sz w:val="18"/>
          <w:szCs w:val="18"/>
        </w:rPr>
        <w:tab/>
        <w:t xml:space="preserve">informatici, esclusivamente nell’ambito del procedimento per il quale la </w:t>
      </w:r>
      <w:r w:rsidRPr="00222812">
        <w:rPr>
          <w:sz w:val="18"/>
          <w:szCs w:val="18"/>
        </w:rPr>
        <w:tab/>
        <w:t xml:space="preserve">presente dichiarazione viene resa.” </w:t>
      </w:r>
    </w:p>
    <w:p w:rsidR="002C6A1F" w:rsidRPr="00222812" w:rsidRDefault="002C6A1F" w:rsidP="002C6A1F">
      <w:pPr>
        <w:jc w:val="both"/>
        <w:rPr>
          <w:sz w:val="18"/>
          <w:szCs w:val="18"/>
        </w:rPr>
      </w:pPr>
    </w:p>
    <w:p w:rsidR="002C6A1F" w:rsidRPr="00222812" w:rsidRDefault="002C6A1F" w:rsidP="00C63B19">
      <w:pPr>
        <w:rPr>
          <w:sz w:val="18"/>
          <w:szCs w:val="18"/>
        </w:rPr>
      </w:pPr>
      <w:r w:rsidRPr="00222812">
        <w:rPr>
          <w:sz w:val="18"/>
          <w:szCs w:val="18"/>
        </w:rPr>
        <w:t xml:space="preserve"> Luogo e Data  ______________________                                                                      Firma del dichiarante </w:t>
      </w:r>
    </w:p>
    <w:p w:rsidR="002C6A1F" w:rsidRPr="00222812" w:rsidRDefault="002C6A1F" w:rsidP="002C6A1F">
      <w:pPr>
        <w:tabs>
          <w:tab w:val="left" w:pos="0"/>
          <w:tab w:val="left" w:pos="851"/>
          <w:tab w:val="left" w:pos="5954"/>
          <w:tab w:val="right" w:pos="7655"/>
          <w:tab w:val="right" w:pos="9072"/>
        </w:tabs>
        <w:autoSpaceDE w:val="0"/>
        <w:jc w:val="both"/>
        <w:rPr>
          <w:b/>
          <w:bCs/>
          <w:sz w:val="18"/>
          <w:szCs w:val="18"/>
        </w:rPr>
      </w:pPr>
      <w:r w:rsidRPr="00222812">
        <w:rPr>
          <w:b/>
          <w:bCs/>
          <w:sz w:val="18"/>
          <w:szCs w:val="18"/>
        </w:rPr>
        <w:t xml:space="preserve">ALLEGARE FOTOCOPIA DI UN DOCUMENTO DI IDENTITA' </w:t>
      </w:r>
    </w:p>
    <w:p w:rsidR="003E0715" w:rsidRDefault="003E0715" w:rsidP="002C6A1F">
      <w:pPr>
        <w:tabs>
          <w:tab w:val="left" w:pos="0"/>
          <w:tab w:val="left" w:pos="851"/>
          <w:tab w:val="left" w:pos="5954"/>
          <w:tab w:val="right" w:pos="7655"/>
          <w:tab w:val="right" w:pos="9072"/>
        </w:tabs>
        <w:autoSpaceDE w:val="0"/>
        <w:jc w:val="both"/>
        <w:rPr>
          <w:b/>
          <w:bCs/>
          <w:sz w:val="18"/>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076B55" w:rsidRDefault="002C6A1F" w:rsidP="00076B55">
      <w:pPr>
        <w:tabs>
          <w:tab w:val="left" w:pos="0"/>
          <w:tab w:val="left" w:pos="851"/>
          <w:tab w:val="left" w:pos="5954"/>
          <w:tab w:val="right" w:pos="7655"/>
          <w:tab w:val="right" w:pos="9072"/>
        </w:tabs>
        <w:autoSpaceDE w:val="0"/>
        <w:rPr>
          <w:b/>
          <w:bCs/>
          <w:sz w:val="18"/>
          <w:szCs w:val="18"/>
        </w:rPr>
      </w:pPr>
      <w:r w:rsidRPr="003E0715">
        <w:rPr>
          <w:b/>
          <w:bCs/>
          <w:szCs w:val="18"/>
        </w:rPr>
        <w:lastRenderedPageBreak/>
        <w:t xml:space="preserve">ALLEGATO </w:t>
      </w:r>
      <w:r w:rsidR="00AC60D7">
        <w:rPr>
          <w:b/>
          <w:bCs/>
          <w:szCs w:val="18"/>
        </w:rPr>
        <w:t>C</w:t>
      </w:r>
      <w:r w:rsidR="00076B55">
        <w:rPr>
          <w:b/>
          <w:bCs/>
          <w:sz w:val="18"/>
          <w:szCs w:val="18"/>
        </w:rPr>
        <w:t xml:space="preserve"> </w:t>
      </w:r>
      <w:r w:rsidRPr="00222812">
        <w:rPr>
          <w:b/>
          <w:bCs/>
          <w:sz w:val="18"/>
          <w:szCs w:val="18"/>
        </w:rPr>
        <w:t xml:space="preserve">   </w:t>
      </w:r>
    </w:p>
    <w:p w:rsidR="002C6A1F" w:rsidRPr="00222812" w:rsidRDefault="002C6A1F" w:rsidP="00076B55">
      <w:pPr>
        <w:tabs>
          <w:tab w:val="left" w:pos="0"/>
          <w:tab w:val="left" w:pos="851"/>
          <w:tab w:val="left" w:pos="5954"/>
          <w:tab w:val="right" w:pos="7655"/>
          <w:tab w:val="right" w:pos="9072"/>
        </w:tabs>
        <w:autoSpaceDE w:val="0"/>
        <w:jc w:val="center"/>
        <w:rPr>
          <w:b/>
          <w:bCs/>
          <w:sz w:val="18"/>
          <w:szCs w:val="18"/>
        </w:rPr>
      </w:pPr>
      <w:r w:rsidRPr="00222812">
        <w:rPr>
          <w:b/>
          <w:bCs/>
          <w:sz w:val="18"/>
          <w:szCs w:val="18"/>
        </w:rPr>
        <w:t>DICHIARAZIONE CARATTERISTICHE MINIME -  RELAZIONE TECNICA</w:t>
      </w:r>
    </w:p>
    <w:p w:rsidR="002C6A1F" w:rsidRPr="00222812" w:rsidRDefault="002C6A1F" w:rsidP="002C6A1F">
      <w:pPr>
        <w:tabs>
          <w:tab w:val="left" w:pos="0"/>
          <w:tab w:val="left" w:pos="851"/>
          <w:tab w:val="left" w:pos="5954"/>
          <w:tab w:val="right" w:pos="7655"/>
          <w:tab w:val="right" w:pos="9072"/>
        </w:tabs>
        <w:autoSpaceDE w:val="0"/>
        <w:jc w:val="both"/>
        <w:rPr>
          <w:b/>
          <w:bCs/>
          <w:sz w:val="18"/>
          <w:szCs w:val="18"/>
        </w:rPr>
      </w:pPr>
    </w:p>
    <w:p w:rsidR="002C6A1F" w:rsidRPr="00222812" w:rsidRDefault="002C6A1F" w:rsidP="002C6A1F">
      <w:pPr>
        <w:jc w:val="both"/>
        <w:rPr>
          <w:color w:val="000000"/>
          <w:sz w:val="18"/>
          <w:szCs w:val="18"/>
        </w:rPr>
      </w:pPr>
      <w:r w:rsidRPr="00222812">
        <w:rPr>
          <w:color w:val="000000"/>
          <w:sz w:val="18"/>
          <w:szCs w:val="18"/>
        </w:rPr>
        <w:t>Il sottoscritto ________________________________ nato a ________________________il______________________</w:t>
      </w:r>
    </w:p>
    <w:p w:rsidR="002C6A1F" w:rsidRPr="00222812" w:rsidRDefault="002C6A1F" w:rsidP="002C6A1F">
      <w:pPr>
        <w:jc w:val="both"/>
        <w:rPr>
          <w:color w:val="000000"/>
          <w:sz w:val="18"/>
          <w:szCs w:val="18"/>
        </w:rPr>
      </w:pPr>
    </w:p>
    <w:p w:rsidR="002C6A1F" w:rsidRPr="00222812" w:rsidRDefault="002C6A1F" w:rsidP="002C6A1F">
      <w:pPr>
        <w:jc w:val="both"/>
        <w:rPr>
          <w:color w:val="000000"/>
          <w:sz w:val="18"/>
          <w:szCs w:val="18"/>
        </w:rPr>
      </w:pPr>
      <w:r w:rsidRPr="00222812">
        <w:rPr>
          <w:color w:val="000000"/>
          <w:sz w:val="18"/>
          <w:szCs w:val="18"/>
        </w:rPr>
        <w:t xml:space="preserve">in qualità di  ____________________________della ditta _________________________________________________  </w:t>
      </w:r>
    </w:p>
    <w:p w:rsidR="002C6A1F" w:rsidRPr="00222812" w:rsidRDefault="002C6A1F" w:rsidP="002C6A1F">
      <w:pPr>
        <w:jc w:val="both"/>
        <w:rPr>
          <w:color w:val="000000"/>
          <w:sz w:val="18"/>
          <w:szCs w:val="18"/>
        </w:rPr>
      </w:pPr>
    </w:p>
    <w:p w:rsidR="002C6A1F" w:rsidRPr="00222812" w:rsidRDefault="002C6A1F" w:rsidP="002C6A1F">
      <w:pPr>
        <w:jc w:val="both"/>
        <w:rPr>
          <w:color w:val="000000"/>
          <w:sz w:val="18"/>
          <w:szCs w:val="18"/>
        </w:rPr>
      </w:pPr>
      <w:r w:rsidRPr="00222812">
        <w:rPr>
          <w:color w:val="000000"/>
          <w:sz w:val="18"/>
          <w:szCs w:val="18"/>
        </w:rPr>
        <w:t>con sede in  ________________________________ via __________________________________________________</w:t>
      </w:r>
    </w:p>
    <w:p w:rsidR="002C6A1F" w:rsidRPr="00222812" w:rsidRDefault="002C6A1F" w:rsidP="002C6A1F">
      <w:pPr>
        <w:ind w:left="1535"/>
        <w:rPr>
          <w:color w:val="9A4806"/>
          <w:sz w:val="18"/>
          <w:szCs w:val="18"/>
        </w:rPr>
      </w:pPr>
    </w:p>
    <w:p w:rsidR="002C6A1F" w:rsidRPr="00222812" w:rsidRDefault="002C6A1F" w:rsidP="002C6A1F">
      <w:pPr>
        <w:jc w:val="both"/>
        <w:rPr>
          <w:color w:val="000000"/>
          <w:sz w:val="18"/>
          <w:szCs w:val="18"/>
        </w:rPr>
      </w:pPr>
      <w:r w:rsidRPr="00222812">
        <w:rPr>
          <w:color w:val="000000"/>
          <w:sz w:val="18"/>
          <w:szCs w:val="18"/>
        </w:rPr>
        <w:t xml:space="preserve">codice fiscale  ___________________________________ Partita IVA ________________________________________ </w:t>
      </w:r>
    </w:p>
    <w:p w:rsidR="002C6A1F" w:rsidRPr="00222812" w:rsidRDefault="002C6A1F" w:rsidP="002C6A1F">
      <w:pPr>
        <w:tabs>
          <w:tab w:val="left" w:pos="0"/>
          <w:tab w:val="left" w:pos="851"/>
          <w:tab w:val="left" w:pos="5954"/>
          <w:tab w:val="right" w:pos="7655"/>
          <w:tab w:val="right" w:pos="9072"/>
        </w:tabs>
        <w:autoSpaceDE w:val="0"/>
        <w:rPr>
          <w:b/>
          <w:bCs/>
          <w:sz w:val="18"/>
          <w:szCs w:val="18"/>
        </w:rPr>
      </w:pPr>
      <w:r w:rsidRPr="00222812">
        <w:rPr>
          <w:b/>
          <w:bCs/>
          <w:sz w:val="18"/>
          <w:szCs w:val="18"/>
        </w:rPr>
        <w:tab/>
      </w:r>
      <w:r w:rsidRPr="00222812">
        <w:rPr>
          <w:b/>
          <w:bCs/>
          <w:sz w:val="18"/>
          <w:szCs w:val="18"/>
        </w:rPr>
        <w:tab/>
      </w:r>
      <w:r w:rsidRPr="00222812">
        <w:rPr>
          <w:b/>
          <w:bCs/>
          <w:sz w:val="18"/>
          <w:szCs w:val="18"/>
        </w:rPr>
        <w:tab/>
      </w:r>
      <w:r w:rsidRPr="00222812">
        <w:rPr>
          <w:b/>
          <w:bCs/>
          <w:sz w:val="18"/>
          <w:szCs w:val="18"/>
        </w:rPr>
        <w:tab/>
      </w:r>
      <w:r w:rsidRPr="00222812">
        <w:rPr>
          <w:b/>
          <w:bCs/>
          <w:sz w:val="18"/>
          <w:szCs w:val="18"/>
        </w:rPr>
        <w:tab/>
      </w:r>
    </w:p>
    <w:p w:rsidR="002C6A1F" w:rsidRPr="002C6A1F" w:rsidRDefault="002C6A1F" w:rsidP="002C6A1F">
      <w:pPr>
        <w:jc w:val="center"/>
        <w:rPr>
          <w:b/>
          <w:bCs/>
          <w:color w:val="000000"/>
          <w:sz w:val="18"/>
          <w:szCs w:val="18"/>
        </w:rPr>
      </w:pPr>
      <w:r w:rsidRPr="00222812">
        <w:rPr>
          <w:b/>
          <w:bCs/>
          <w:color w:val="000000"/>
          <w:sz w:val="18"/>
          <w:szCs w:val="18"/>
        </w:rPr>
        <w:t xml:space="preserve">DICHIARAZIONE SOSTITUTIVA DELLE CERTIFICAZIONI (art. 46 e 47 del d.p.r. n. 445/2000) </w:t>
      </w:r>
    </w:p>
    <w:p w:rsidR="002C6A1F" w:rsidRPr="00222812" w:rsidRDefault="002C6A1F" w:rsidP="002C6A1F">
      <w:pPr>
        <w:tabs>
          <w:tab w:val="left" w:pos="0"/>
          <w:tab w:val="left" w:pos="851"/>
          <w:tab w:val="left" w:pos="5954"/>
          <w:tab w:val="right" w:pos="7655"/>
          <w:tab w:val="right" w:pos="9072"/>
        </w:tabs>
        <w:autoSpaceDE w:val="0"/>
        <w:jc w:val="center"/>
        <w:rPr>
          <w:rFonts w:eastAsia="Verdana" w:cs="Verdana"/>
          <w:b/>
          <w:bCs/>
          <w:color w:val="000000"/>
          <w:sz w:val="20"/>
          <w:szCs w:val="20"/>
        </w:rPr>
      </w:pPr>
      <w:r w:rsidRPr="00222812">
        <w:rPr>
          <w:rFonts w:eastAsia="Verdana" w:cs="Verdana"/>
          <w:b/>
          <w:bCs/>
          <w:color w:val="000000"/>
          <w:sz w:val="20"/>
          <w:szCs w:val="20"/>
        </w:rPr>
        <w:t>ACCETTA</w:t>
      </w:r>
    </w:p>
    <w:p w:rsidR="002C6A1F" w:rsidRPr="00222812" w:rsidRDefault="002C6A1F" w:rsidP="002C6A1F">
      <w:pPr>
        <w:widowControl w:val="0"/>
        <w:numPr>
          <w:ilvl w:val="0"/>
          <w:numId w:val="32"/>
        </w:numPr>
        <w:tabs>
          <w:tab w:val="left" w:pos="0"/>
          <w:tab w:val="left" w:pos="851"/>
          <w:tab w:val="left" w:pos="5954"/>
          <w:tab w:val="right" w:pos="7655"/>
          <w:tab w:val="right" w:pos="9072"/>
        </w:tabs>
        <w:suppressAutoHyphens/>
        <w:autoSpaceDE w:val="0"/>
        <w:spacing w:after="0" w:line="240" w:lineRule="auto"/>
        <w:jc w:val="both"/>
        <w:rPr>
          <w:rFonts w:eastAsia="Verdana" w:cs="Verdana"/>
          <w:color w:val="000000"/>
          <w:sz w:val="16"/>
          <w:szCs w:val="16"/>
        </w:rPr>
      </w:pPr>
      <w:r w:rsidRPr="00222812">
        <w:rPr>
          <w:rFonts w:eastAsia="Verdana" w:cs="Verdana"/>
          <w:color w:val="000000"/>
          <w:sz w:val="16"/>
          <w:szCs w:val="16"/>
        </w:rPr>
        <w:t>CHE LA MANCATA COMPILAZIONE IN OGNI SUA PARTE DELLA PRESENTE TABELLA COMPORTA L'IMMEDIATA ESLUSIONE</w:t>
      </w:r>
    </w:p>
    <w:p w:rsidR="00310F8C" w:rsidRDefault="00310F8C" w:rsidP="002C6A1F">
      <w:pPr>
        <w:tabs>
          <w:tab w:val="left" w:pos="0"/>
          <w:tab w:val="left" w:pos="851"/>
          <w:tab w:val="left" w:pos="5954"/>
          <w:tab w:val="right" w:pos="7655"/>
          <w:tab w:val="right" w:pos="9072"/>
        </w:tabs>
        <w:autoSpaceDE w:val="0"/>
        <w:jc w:val="center"/>
        <w:rPr>
          <w:rFonts w:eastAsia="Verdana" w:cs="Verdana"/>
          <w:b/>
          <w:bCs/>
          <w:color w:val="000000"/>
          <w:sz w:val="20"/>
          <w:szCs w:val="20"/>
        </w:rPr>
      </w:pPr>
    </w:p>
    <w:p w:rsidR="002C6A1F" w:rsidRPr="00222812" w:rsidRDefault="002C6A1F" w:rsidP="002C6A1F">
      <w:pPr>
        <w:tabs>
          <w:tab w:val="left" w:pos="0"/>
          <w:tab w:val="left" w:pos="851"/>
          <w:tab w:val="left" w:pos="5954"/>
          <w:tab w:val="right" w:pos="7655"/>
          <w:tab w:val="right" w:pos="9072"/>
        </w:tabs>
        <w:autoSpaceDE w:val="0"/>
        <w:jc w:val="center"/>
        <w:rPr>
          <w:rFonts w:eastAsia="Verdana" w:cs="Verdana"/>
          <w:b/>
          <w:bCs/>
          <w:color w:val="000000"/>
          <w:sz w:val="20"/>
          <w:szCs w:val="20"/>
        </w:rPr>
      </w:pPr>
      <w:r w:rsidRPr="00222812">
        <w:rPr>
          <w:rFonts w:eastAsia="Verdana" w:cs="Verdana"/>
          <w:b/>
          <w:bCs/>
          <w:color w:val="000000"/>
          <w:sz w:val="20"/>
          <w:szCs w:val="20"/>
        </w:rPr>
        <w:t xml:space="preserve">DICHIARA </w:t>
      </w:r>
    </w:p>
    <w:p w:rsidR="002C6A1F" w:rsidRPr="00222812" w:rsidRDefault="002C6A1F" w:rsidP="002C6A1F">
      <w:pPr>
        <w:widowControl w:val="0"/>
        <w:numPr>
          <w:ilvl w:val="0"/>
          <w:numId w:val="40"/>
        </w:numPr>
        <w:tabs>
          <w:tab w:val="left" w:pos="0"/>
          <w:tab w:val="left" w:pos="851"/>
          <w:tab w:val="left" w:pos="5954"/>
          <w:tab w:val="right" w:pos="7655"/>
          <w:tab w:val="right" w:pos="9072"/>
        </w:tabs>
        <w:suppressAutoHyphens/>
        <w:autoSpaceDE w:val="0"/>
        <w:spacing w:after="0" w:line="240" w:lineRule="auto"/>
        <w:jc w:val="both"/>
        <w:rPr>
          <w:rFonts w:eastAsia="Verdana" w:cs="Verdana"/>
          <w:color w:val="000000"/>
          <w:sz w:val="16"/>
          <w:szCs w:val="16"/>
        </w:rPr>
      </w:pPr>
      <w:r w:rsidRPr="00222812">
        <w:rPr>
          <w:rFonts w:eastAsia="Verdana" w:cs="Verdana"/>
          <w:color w:val="000000"/>
          <w:sz w:val="16"/>
          <w:szCs w:val="16"/>
        </w:rPr>
        <w:t>di aver preso visione dei requisiti tecnici minimi richiesti e di aver proposto articoli conformi alle specifiche tecniche minime descritte o migliorative sulla funzionalità  dei  computer, Lavagna Interattiva, Rete Didattica sezione Software e Hardware;</w:t>
      </w:r>
    </w:p>
    <w:p w:rsidR="002C6A1F" w:rsidRPr="00222812" w:rsidRDefault="002C6A1F" w:rsidP="002C6A1F">
      <w:pPr>
        <w:widowControl w:val="0"/>
        <w:numPr>
          <w:ilvl w:val="0"/>
          <w:numId w:val="40"/>
        </w:numPr>
        <w:tabs>
          <w:tab w:val="left" w:pos="0"/>
          <w:tab w:val="left" w:pos="851"/>
          <w:tab w:val="left" w:pos="5954"/>
          <w:tab w:val="right" w:pos="7655"/>
          <w:tab w:val="right" w:pos="9072"/>
        </w:tabs>
        <w:suppressAutoHyphens/>
        <w:autoSpaceDE w:val="0"/>
        <w:spacing w:after="0" w:line="240" w:lineRule="auto"/>
        <w:jc w:val="both"/>
        <w:rPr>
          <w:rFonts w:eastAsia="Verdana" w:cs="Verdana"/>
          <w:color w:val="000000"/>
          <w:sz w:val="16"/>
          <w:szCs w:val="16"/>
        </w:rPr>
      </w:pPr>
      <w:r w:rsidRPr="00222812">
        <w:rPr>
          <w:rFonts w:eastAsia="Verdana" w:cs="Verdana"/>
          <w:color w:val="000000"/>
          <w:sz w:val="16"/>
          <w:szCs w:val="16"/>
        </w:rPr>
        <w:t>Che le specifiche tecniche e la  proposta tecnico-commerciale presentata rispetta o supera le caratteristiche minime di funzionalità  dei  computer, Lavagna Interattiva, Rete Didattica Sezione sezione Software e Hardware.</w:t>
      </w:r>
    </w:p>
    <w:p w:rsidR="002C6A1F" w:rsidRPr="00222812" w:rsidRDefault="002C6A1F" w:rsidP="002C6A1F">
      <w:pPr>
        <w:widowControl w:val="0"/>
        <w:numPr>
          <w:ilvl w:val="0"/>
          <w:numId w:val="40"/>
        </w:numPr>
        <w:tabs>
          <w:tab w:val="left" w:pos="0"/>
          <w:tab w:val="left" w:pos="851"/>
          <w:tab w:val="left" w:pos="5954"/>
          <w:tab w:val="right" w:pos="7655"/>
          <w:tab w:val="right" w:pos="9072"/>
        </w:tabs>
        <w:suppressAutoHyphens/>
        <w:autoSpaceDE w:val="0"/>
        <w:spacing w:after="0" w:line="240" w:lineRule="auto"/>
        <w:jc w:val="both"/>
        <w:rPr>
          <w:rFonts w:eastAsia="Verdana" w:cs="Verdana"/>
          <w:b/>
          <w:bCs/>
          <w:color w:val="000000"/>
          <w:sz w:val="16"/>
          <w:szCs w:val="16"/>
        </w:rPr>
      </w:pPr>
      <w:r w:rsidRPr="00222812">
        <w:rPr>
          <w:rFonts w:eastAsia="Verdana" w:cs="Verdana"/>
          <w:b/>
          <w:bCs/>
          <w:color w:val="000000"/>
          <w:sz w:val="16"/>
          <w:szCs w:val="16"/>
        </w:rPr>
        <w:t>Consapevole delle sanzioni penali nel caso di dichiarazioni mendaci, richiamate dall’art. 76 del  d.p.r. n. 445/2000, dichiaro che quanto si sottoscrive corrisponde a verità. Ai sensi del D.Lgs. n. 196 del 30/06/2003 dichiaro altresì, di essere informato che i dati personali raccolti saranno trattati, anche con strumenti informatici, esclusivamente nell’ambito del procedimento per il quale la presente dichiarazione viene resa.</w:t>
      </w:r>
    </w:p>
    <w:p w:rsidR="002C6A1F" w:rsidRPr="00222812" w:rsidRDefault="002C6A1F" w:rsidP="002C6A1F">
      <w:pPr>
        <w:tabs>
          <w:tab w:val="left" w:pos="0"/>
          <w:tab w:val="left" w:pos="851"/>
          <w:tab w:val="left" w:pos="5954"/>
          <w:tab w:val="right" w:pos="7655"/>
          <w:tab w:val="right" w:pos="9072"/>
        </w:tabs>
        <w:autoSpaceDE w:val="0"/>
        <w:jc w:val="both"/>
      </w:pPr>
    </w:p>
    <w:p w:rsidR="002C6A1F" w:rsidRPr="00222812" w:rsidRDefault="002C6A1F" w:rsidP="002C6A1F">
      <w:pPr>
        <w:tabs>
          <w:tab w:val="left" w:pos="0"/>
          <w:tab w:val="left" w:pos="851"/>
          <w:tab w:val="left" w:pos="5954"/>
          <w:tab w:val="right" w:pos="7655"/>
          <w:tab w:val="right" w:pos="9072"/>
        </w:tabs>
        <w:autoSpaceDE w:val="0"/>
        <w:jc w:val="both"/>
      </w:pPr>
    </w:p>
    <w:p w:rsidR="00671E78" w:rsidRPr="002C6A1F" w:rsidRDefault="002C6A1F" w:rsidP="002C6A1F">
      <w:pPr>
        <w:tabs>
          <w:tab w:val="left" w:pos="0"/>
          <w:tab w:val="left" w:pos="851"/>
          <w:tab w:val="left" w:pos="5954"/>
          <w:tab w:val="right" w:pos="7655"/>
          <w:tab w:val="right" w:pos="9072"/>
        </w:tabs>
        <w:autoSpaceDE w:val="0"/>
        <w:rPr>
          <w:b/>
          <w:bCs/>
          <w:sz w:val="18"/>
          <w:szCs w:val="18"/>
        </w:rPr>
        <w:sectPr w:rsidR="00671E78" w:rsidRPr="002C6A1F" w:rsidSect="006B744E">
          <w:headerReference w:type="default" r:id="rId11"/>
          <w:footerReference w:type="default" r:id="rId12"/>
          <w:type w:val="continuous"/>
          <w:pgSz w:w="11906" w:h="16838"/>
          <w:pgMar w:top="720" w:right="720" w:bottom="720" w:left="720" w:header="720" w:footer="720" w:gutter="0"/>
          <w:cols w:space="720"/>
          <w:docGrid w:linePitch="360"/>
        </w:sectPr>
      </w:pPr>
      <w:r>
        <w:rPr>
          <w:b/>
          <w:bCs/>
          <w:sz w:val="18"/>
          <w:szCs w:val="18"/>
        </w:rPr>
        <w:t xml:space="preserve">                         </w:t>
      </w:r>
      <w:r w:rsidRPr="00222812">
        <w:rPr>
          <w:b/>
          <w:bCs/>
          <w:sz w:val="18"/>
          <w:szCs w:val="18"/>
        </w:rPr>
        <w:t xml:space="preserve">Luogo e Data  ______________________                                              </w:t>
      </w:r>
      <w:r w:rsidR="00C63B19">
        <w:rPr>
          <w:b/>
          <w:bCs/>
          <w:sz w:val="18"/>
          <w:szCs w:val="18"/>
        </w:rPr>
        <w:t xml:space="preserve">          Firma del dichiaran</w:t>
      </w:r>
      <w:r w:rsidR="003E0715">
        <w:rPr>
          <w:b/>
          <w:bCs/>
          <w:sz w:val="18"/>
          <w:szCs w:val="18"/>
        </w:rPr>
        <w:t>te</w:t>
      </w:r>
    </w:p>
    <w:p w:rsidR="002C6A1F" w:rsidRPr="002C6A1F" w:rsidRDefault="002C6A1F" w:rsidP="002C6A1F">
      <w:pPr>
        <w:jc w:val="both"/>
        <w:rPr>
          <w:b/>
          <w:bCs/>
          <w:color w:val="9A4806"/>
          <w:sz w:val="18"/>
          <w:szCs w:val="18"/>
        </w:rPr>
      </w:pPr>
    </w:p>
    <w:sectPr w:rsidR="002C6A1F" w:rsidRPr="002C6A1F" w:rsidSect="00C63B19">
      <w:headerReference w:type="default" r:id="rId13"/>
      <w:footerReference w:type="default" r:id="rId14"/>
      <w:pgSz w:w="11906" w:h="16838"/>
      <w:pgMar w:top="426" w:right="720" w:bottom="720" w:left="720" w:header="708" w:footer="2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5AF" w:rsidRDefault="00C905AF" w:rsidP="003A176C">
      <w:pPr>
        <w:spacing w:after="0" w:line="240" w:lineRule="auto"/>
      </w:pPr>
      <w:r>
        <w:separator/>
      </w:r>
    </w:p>
  </w:endnote>
  <w:endnote w:type="continuationSeparator" w:id="0">
    <w:p w:rsidR="00C905AF" w:rsidRDefault="00C905AF" w:rsidP="003A17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0"/>
    <w:family w:val="auto"/>
    <w:pitch w:val="default"/>
    <w:sig w:usb0="00000000" w:usb1="00000000" w:usb2="00000000" w:usb3="00000000" w:csb0="00000000"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Roma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BB3" w:rsidRDefault="00761444" w:rsidP="00222812">
    <w:pPr>
      <w:pStyle w:val="Pidipagina"/>
      <w:pBdr>
        <w:top w:val="thinThickSmallGap" w:sz="24" w:space="1" w:color="622423" w:themeColor="accent2" w:themeShade="7F"/>
      </w:pBdr>
      <w:jc w:val="center"/>
      <w:rPr>
        <w:rFonts w:asciiTheme="majorHAnsi" w:hAnsiTheme="majorHAnsi"/>
      </w:rPr>
    </w:pPr>
    <w:sdt>
      <w:sdtPr>
        <w:rPr>
          <w:rStyle w:val="IntestazioneCarattere"/>
          <w:rFonts w:ascii="Times New Roman" w:eastAsia="Times New Roman" w:hAnsi="Times New Roman" w:cs="Times New Roman"/>
          <w:i/>
          <w:iCs/>
          <w:sz w:val="16"/>
          <w:szCs w:val="20"/>
          <w:lang w:eastAsia="it-IT"/>
        </w:rPr>
        <w:alias w:val="Titolo"/>
        <w:id w:val="10651040"/>
        <w:placeholder>
          <w:docPart w:val="5F9EF236594D4E7480B07976E6061BDB"/>
        </w:placeholder>
        <w:dataBinding w:prefixMappings="xmlns:ns0='http://schemas.openxmlformats.org/package/2006/metadata/core-properties' xmlns:ns1='http://purl.org/dc/elements/1.1/'" w:xpath="/ns0:coreProperties[1]/ns1:title[1]" w:storeItemID="{6C3C8BC8-F283-45AE-878A-BAB7291924A1}"/>
        <w:text/>
      </w:sdtPr>
      <w:sdtContent>
        <w:r w:rsidR="00C87BB3" w:rsidRPr="00222812">
          <w:rPr>
            <w:rStyle w:val="IntestazioneCarattere"/>
            <w:rFonts w:ascii="Times New Roman" w:eastAsia="Times New Roman" w:hAnsi="Times New Roman" w:cs="Times New Roman"/>
            <w:i/>
            <w:iCs/>
            <w:sz w:val="16"/>
            <w:szCs w:val="20"/>
            <w:lang w:eastAsia="it-IT"/>
          </w:rPr>
          <w:t>ISTITUTO COMPRENSIVO N. 1Scuola dell’Infanzia – Primaria – Secondaria di Primo GradoVia della Libertà, 1 88811 CIRO' MARINA (KR)C.F. 91021280796 – C.M. KRIC82300NTel/Fax 0962/31101 – E – mailto:krmm005005@istruzione.it</w:t>
        </w:r>
      </w:sdtContent>
    </w:sdt>
    <w:r w:rsidR="00C87BB3">
      <w:rPr>
        <w:rStyle w:val="IntestazioneCarattere"/>
        <w:rFonts w:ascii="Times New Roman" w:eastAsia="Times New Roman" w:hAnsi="Times New Roman" w:cs="Times New Roman"/>
        <w:i/>
        <w:iCs/>
        <w:sz w:val="18"/>
        <w:szCs w:val="20"/>
        <w:lang w:eastAsia="it-IT"/>
      </w:rPr>
      <w:t xml:space="preserve"> </w:t>
    </w:r>
    <w:r w:rsidR="00C87BB3">
      <w:rPr>
        <w:rFonts w:asciiTheme="majorHAnsi" w:hAnsiTheme="majorHAnsi"/>
      </w:rPr>
      <w:ptab w:relativeTo="margin" w:alignment="right" w:leader="none"/>
    </w:r>
    <w:r w:rsidR="00C87BB3">
      <w:rPr>
        <w:rFonts w:asciiTheme="majorHAnsi" w:hAnsiTheme="majorHAnsi"/>
      </w:rPr>
      <w:t xml:space="preserve">Pagina </w:t>
    </w:r>
    <w:r w:rsidRPr="00761444">
      <w:fldChar w:fldCharType="begin"/>
    </w:r>
    <w:r w:rsidR="00C87BB3">
      <w:instrText xml:space="preserve"> PAGE   \* MERGEFORMAT </w:instrText>
    </w:r>
    <w:r w:rsidRPr="00761444">
      <w:fldChar w:fldCharType="separate"/>
    </w:r>
    <w:r w:rsidR="00D246F4" w:rsidRPr="00D246F4">
      <w:rPr>
        <w:rFonts w:asciiTheme="majorHAnsi" w:hAnsiTheme="majorHAnsi"/>
        <w:noProof/>
      </w:rPr>
      <w:t>1</w:t>
    </w:r>
    <w:r>
      <w:rPr>
        <w:rFonts w:asciiTheme="majorHAnsi" w:hAnsiTheme="majorHAnsi"/>
        <w:noProof/>
      </w:rPr>
      <w:fldChar w:fldCharType="end"/>
    </w:r>
  </w:p>
  <w:p w:rsidR="00C87BB3" w:rsidRDefault="00C87BB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BB3" w:rsidRDefault="00761444">
    <w:pPr>
      <w:pStyle w:val="Pidipagina"/>
      <w:pBdr>
        <w:top w:val="thinThickSmallGap" w:sz="24" w:space="1" w:color="622423" w:themeColor="accent2" w:themeShade="7F"/>
      </w:pBdr>
      <w:rPr>
        <w:rFonts w:asciiTheme="majorHAnsi" w:hAnsiTheme="majorHAnsi"/>
      </w:rPr>
    </w:pPr>
    <w:sdt>
      <w:sdtPr>
        <w:rPr>
          <w:rStyle w:val="IntestazioneCarattere"/>
          <w:rFonts w:ascii="Times New Roman" w:eastAsia="Times New Roman" w:hAnsi="Times New Roman" w:cs="Times New Roman"/>
          <w:i/>
          <w:iCs/>
          <w:sz w:val="18"/>
          <w:szCs w:val="20"/>
          <w:lang w:eastAsia="it-IT"/>
        </w:rPr>
        <w:alias w:val="Titolo"/>
        <w:id w:val="10651022"/>
        <w:dataBinding w:prefixMappings="xmlns:ns0='http://schemas.openxmlformats.org/package/2006/metadata/core-properties' xmlns:ns1='http://purl.org/dc/elements/1.1/'" w:xpath="/ns0:coreProperties[1]/ns1:title[1]" w:storeItemID="{6C3C8BC8-F283-45AE-878A-BAB7291924A1}"/>
        <w:text/>
      </w:sdtPr>
      <w:sdtContent>
        <w:r w:rsidR="00C87BB3" w:rsidRPr="00207320">
          <w:rPr>
            <w:rStyle w:val="IntestazioneCarattere"/>
            <w:rFonts w:ascii="Times New Roman" w:eastAsia="Times New Roman" w:hAnsi="Times New Roman" w:cs="Times New Roman"/>
            <w:i/>
            <w:iCs/>
            <w:sz w:val="18"/>
            <w:szCs w:val="20"/>
            <w:lang w:eastAsia="it-IT"/>
          </w:rPr>
          <w:t>ISTITUTO COMPRENSIVO N. 1Scuola dell’Infanzia – Primaria – Secondaria di Primo GradoVia della Libertà, 1 88811 CIRO' MARINA (KR)C.F. 91021280796 – C.M. KRIC82300NTel/Fax 0962/31101 – E – mailto:krmm005005@istruzione.it</w:t>
        </w:r>
      </w:sdtContent>
    </w:sdt>
    <w:r w:rsidR="00C87BB3">
      <w:rPr>
        <w:rStyle w:val="IntestazioneCarattere"/>
        <w:rFonts w:ascii="Times New Roman" w:eastAsia="Times New Roman" w:hAnsi="Times New Roman" w:cs="Times New Roman"/>
        <w:i/>
        <w:iCs/>
        <w:sz w:val="18"/>
        <w:szCs w:val="20"/>
        <w:lang w:eastAsia="it-IT"/>
      </w:rPr>
      <w:t xml:space="preserve"> </w:t>
    </w:r>
    <w:r w:rsidR="00C87BB3">
      <w:rPr>
        <w:rFonts w:asciiTheme="majorHAnsi" w:hAnsiTheme="majorHAnsi"/>
      </w:rPr>
      <w:ptab w:relativeTo="margin" w:alignment="right" w:leader="none"/>
    </w:r>
    <w:r w:rsidR="00C87BB3">
      <w:rPr>
        <w:rFonts w:asciiTheme="majorHAnsi" w:hAnsiTheme="majorHAnsi"/>
      </w:rPr>
      <w:t xml:space="preserve">Pagina </w:t>
    </w:r>
    <w:r w:rsidRPr="00761444">
      <w:fldChar w:fldCharType="begin"/>
    </w:r>
    <w:r w:rsidR="00C87BB3">
      <w:instrText xml:space="preserve"> PAGE   \* MERGEFORMAT </w:instrText>
    </w:r>
    <w:r w:rsidRPr="00761444">
      <w:fldChar w:fldCharType="separate"/>
    </w:r>
    <w:r w:rsidR="00D246F4" w:rsidRPr="00D246F4">
      <w:rPr>
        <w:rFonts w:asciiTheme="majorHAnsi" w:hAnsiTheme="majorHAnsi"/>
        <w:noProof/>
      </w:rPr>
      <w:t>16</w:t>
    </w:r>
    <w:r>
      <w:rPr>
        <w:rFonts w:asciiTheme="majorHAnsi" w:hAnsiTheme="majorHAnsi"/>
        <w:noProof/>
      </w:rPr>
      <w:fldChar w:fldCharType="end"/>
    </w:r>
  </w:p>
  <w:p w:rsidR="00C87BB3" w:rsidRPr="004A10A3" w:rsidRDefault="00C87BB3" w:rsidP="004A10A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5AF" w:rsidRDefault="00C905AF" w:rsidP="003A176C">
      <w:pPr>
        <w:spacing w:after="0" w:line="240" w:lineRule="auto"/>
      </w:pPr>
      <w:r>
        <w:separator/>
      </w:r>
    </w:p>
  </w:footnote>
  <w:footnote w:type="continuationSeparator" w:id="0">
    <w:p w:rsidR="00C905AF" w:rsidRDefault="00C905AF" w:rsidP="003A17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IntestazioneCarattere"/>
        <w:rFonts w:ascii="Times New Roman" w:eastAsia="Times New Roman" w:hAnsi="Times New Roman" w:cs="Times New Roman"/>
        <w:i/>
        <w:iCs/>
        <w:sz w:val="18"/>
        <w:szCs w:val="20"/>
        <w:lang w:eastAsia="it-IT"/>
      </w:rPr>
      <w:alias w:val="Titolo"/>
      <w:id w:val="77738743"/>
      <w:placeholder>
        <w:docPart w:val="F49CAF64571A4FE9AF20E7F0A4B05365"/>
      </w:placeholder>
      <w:dataBinding w:prefixMappings="xmlns:ns0='http://schemas.openxmlformats.org/package/2006/metadata/core-properties' xmlns:ns1='http://purl.org/dc/elements/1.1/'" w:xpath="/ns0:coreProperties[1]/ns1:title[1]" w:storeItemID="{6C3C8BC8-F283-45AE-878A-BAB7291924A1}"/>
      <w:text/>
    </w:sdtPr>
    <w:sdtContent>
      <w:p w:rsidR="00C87BB3" w:rsidRPr="00207320" w:rsidRDefault="00C87BB3" w:rsidP="00222812">
        <w:pPr>
          <w:pStyle w:val="Intestazione"/>
          <w:pBdr>
            <w:bottom w:val="thickThinSmallGap" w:sz="24" w:space="1" w:color="622423" w:themeColor="accent2" w:themeShade="7F"/>
          </w:pBdr>
          <w:jc w:val="center"/>
          <w:rPr>
            <w:rFonts w:asciiTheme="majorHAnsi" w:eastAsiaTheme="majorEastAsia" w:hAnsiTheme="majorHAnsi" w:cstheme="majorBidi"/>
            <w:sz w:val="20"/>
            <w:szCs w:val="32"/>
          </w:rPr>
        </w:pPr>
        <w:r w:rsidRPr="00207320">
          <w:rPr>
            <w:rStyle w:val="IntestazioneCarattere"/>
            <w:rFonts w:ascii="Times New Roman" w:eastAsia="Times New Roman" w:hAnsi="Times New Roman" w:cs="Times New Roman"/>
            <w:i/>
            <w:iCs/>
            <w:sz w:val="18"/>
            <w:szCs w:val="20"/>
            <w:lang w:eastAsia="it-IT"/>
          </w:rPr>
          <w:t>ISTITUTO COMPRENSIVO N. 1Scuola dell’Infanzia – Primaria – Secondaria di Primo GradoVia della Libertà, 1 88811 CIRO' MARINA (KR)C.F. 91021280796 – C.M. KRIC82300NTel/Fax 0962/31101 – E – mailto:krmm005005@istruzione.it</w:t>
        </w:r>
      </w:p>
    </w:sdtContent>
  </w:sdt>
  <w:p w:rsidR="00C87BB3" w:rsidRDefault="00C87BB3">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IntestazioneCarattere"/>
        <w:rFonts w:ascii="Times New Roman" w:eastAsia="Times New Roman" w:hAnsi="Times New Roman" w:cs="Times New Roman"/>
        <w:i/>
        <w:iCs/>
        <w:sz w:val="18"/>
        <w:szCs w:val="20"/>
        <w:lang w:eastAsia="it-IT"/>
      </w:rPr>
      <w:alias w:val="Titolo"/>
      <w:id w:val="10651021"/>
      <w:placeholder>
        <w:docPart w:val="258369A3EC834FF1A022E1E76A8FC763"/>
      </w:placeholder>
      <w:dataBinding w:prefixMappings="xmlns:ns0='http://schemas.openxmlformats.org/package/2006/metadata/core-properties' xmlns:ns1='http://purl.org/dc/elements/1.1/'" w:xpath="/ns0:coreProperties[1]/ns1:title[1]" w:storeItemID="{6C3C8BC8-F283-45AE-878A-BAB7291924A1}"/>
      <w:text/>
    </w:sdtPr>
    <w:sdtContent>
      <w:p w:rsidR="00C87BB3" w:rsidRPr="00207320" w:rsidRDefault="00C87BB3" w:rsidP="003A176C">
        <w:pPr>
          <w:pStyle w:val="Intestazione"/>
          <w:pBdr>
            <w:bottom w:val="thickThinSmallGap" w:sz="24" w:space="1" w:color="622423" w:themeColor="accent2" w:themeShade="7F"/>
          </w:pBdr>
          <w:jc w:val="center"/>
          <w:rPr>
            <w:rFonts w:asciiTheme="majorHAnsi" w:eastAsiaTheme="majorEastAsia" w:hAnsiTheme="majorHAnsi" w:cstheme="majorBidi"/>
            <w:sz w:val="20"/>
            <w:szCs w:val="32"/>
          </w:rPr>
        </w:pPr>
        <w:r w:rsidRPr="00207320">
          <w:rPr>
            <w:rStyle w:val="IntestazioneCarattere"/>
            <w:rFonts w:ascii="Times New Roman" w:eastAsia="Times New Roman" w:hAnsi="Times New Roman" w:cs="Times New Roman"/>
            <w:i/>
            <w:iCs/>
            <w:sz w:val="18"/>
            <w:szCs w:val="20"/>
            <w:lang w:eastAsia="it-IT"/>
          </w:rPr>
          <w:t>ISTITUTO COMPRENSIVO N. 1Scuola dell’Infanzia – Primaria – Secondaria di Primo GradoVia della Libertà, 1 88811 CIRO' MARINA (KR)C.F. 91021280796 – C.M. KRIC82300NTel/Fax 0962/31101 – E – mailto:krmm005005@istruzione.it</w:t>
        </w:r>
      </w:p>
    </w:sdtContent>
  </w:sdt>
  <w:p w:rsidR="00C87BB3" w:rsidRDefault="00C87BB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5pt;height:11.15pt" o:bullet="t">
        <v:imagedata r:id="rId1" o:title="mso39"/>
      </v:shape>
    </w:pict>
  </w:numPicBullet>
  <w:abstractNum w:abstractNumId="0">
    <w:nsid w:val="00000002"/>
    <w:multiLevelType w:val="singleLevel"/>
    <w:tmpl w:val="00000002"/>
    <w:name w:val="WW8Num2"/>
    <w:lvl w:ilvl="0">
      <w:start w:val="1"/>
      <w:numFmt w:val="none"/>
      <w:suff w:val="nothing"/>
      <w:lvlText w:val="·"/>
      <w:lvlJc w:val="left"/>
      <w:pPr>
        <w:tabs>
          <w:tab w:val="num" w:pos="0"/>
        </w:tabs>
        <w:ind w:left="360" w:hanging="360"/>
      </w:pPr>
      <w:rPr>
        <w:rFonts w:ascii="Symbol" w:hAnsi="Symbol"/>
      </w:rPr>
    </w:lvl>
  </w:abstractNum>
  <w:abstractNum w:abstractNumId="1">
    <w:nsid w:val="00000003"/>
    <w:multiLevelType w:val="singleLevel"/>
    <w:tmpl w:val="00000003"/>
    <w:name w:val="WW8Num3"/>
    <w:lvl w:ilvl="0">
      <w:start w:val="1"/>
      <w:numFmt w:val="none"/>
      <w:suff w:val="nothing"/>
      <w:lvlText w:val="·"/>
      <w:lvlJc w:val="left"/>
      <w:pPr>
        <w:tabs>
          <w:tab w:val="num" w:pos="0"/>
        </w:tabs>
        <w:ind w:left="360" w:hanging="360"/>
      </w:pPr>
      <w:rPr>
        <w:rFonts w:ascii="Symbol" w:hAnsi="Symbol"/>
      </w:rPr>
    </w:lvl>
  </w:abstractNum>
  <w:abstractNum w:abstractNumId="2">
    <w:nsid w:val="00000004"/>
    <w:multiLevelType w:val="multilevel"/>
    <w:tmpl w:val="00000004"/>
    <w:name w:val="WW8Num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8"/>
    <w:multiLevelType w:val="multilevel"/>
    <w:tmpl w:val="00000008"/>
    <w:name w:val="WW8Num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2">
    <w:nsid w:val="0000000E"/>
    <w:multiLevelType w:val="multilevel"/>
    <w:tmpl w:val="0000000E"/>
    <w:name w:val="WW8Num1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3">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1"/>
    <w:multiLevelType w:val="multilevel"/>
    <w:tmpl w:val="00000011"/>
    <w:name w:val="WW8Num1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2"/>
    <w:multiLevelType w:val="multilevel"/>
    <w:tmpl w:val="00000012"/>
    <w:name w:val="WW8Num1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7">
    <w:nsid w:val="00000013"/>
    <w:multiLevelType w:val="multilevel"/>
    <w:tmpl w:val="00000013"/>
    <w:name w:val="WW8Num1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8">
    <w:nsid w:val="00281C3F"/>
    <w:multiLevelType w:val="hybridMultilevel"/>
    <w:tmpl w:val="4880C1DC"/>
    <w:lvl w:ilvl="0" w:tplc="754C8990">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04E91171"/>
    <w:multiLevelType w:val="hybridMultilevel"/>
    <w:tmpl w:val="DE9EFD7E"/>
    <w:lvl w:ilvl="0" w:tplc="6FE29746">
      <w:start w:val="13"/>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05762C48"/>
    <w:multiLevelType w:val="hybridMultilevel"/>
    <w:tmpl w:val="1130E47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nsid w:val="07754C37"/>
    <w:multiLevelType w:val="hybridMultilevel"/>
    <w:tmpl w:val="24F89534"/>
    <w:lvl w:ilvl="0" w:tplc="B9F2FF0A">
      <w:numFmt w:val="bullet"/>
      <w:lvlText w:val="•"/>
      <w:lvlJc w:val="left"/>
      <w:pPr>
        <w:ind w:left="1004"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079B0638"/>
    <w:multiLevelType w:val="hybridMultilevel"/>
    <w:tmpl w:val="886ADFB8"/>
    <w:lvl w:ilvl="0" w:tplc="B9F2FF0A">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07A74339"/>
    <w:multiLevelType w:val="hybridMultilevel"/>
    <w:tmpl w:val="3500AC1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0A3D77E3"/>
    <w:multiLevelType w:val="hybridMultilevel"/>
    <w:tmpl w:val="EB5CBE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0C927C59"/>
    <w:multiLevelType w:val="hybridMultilevel"/>
    <w:tmpl w:val="BD46A7CC"/>
    <w:lvl w:ilvl="0" w:tplc="B9F2FF0A">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6">
    <w:nsid w:val="0D3906C6"/>
    <w:multiLevelType w:val="hybridMultilevel"/>
    <w:tmpl w:val="0CFC70CC"/>
    <w:lvl w:ilvl="0" w:tplc="0410000F">
      <w:start w:val="1"/>
      <w:numFmt w:val="decimal"/>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nsid w:val="118D089C"/>
    <w:multiLevelType w:val="hybridMultilevel"/>
    <w:tmpl w:val="EA3CAA90"/>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14CF7E34"/>
    <w:multiLevelType w:val="hybridMultilevel"/>
    <w:tmpl w:val="E1BC88CC"/>
    <w:lvl w:ilvl="0" w:tplc="B9F2FF0A">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15C43681"/>
    <w:multiLevelType w:val="hybridMultilevel"/>
    <w:tmpl w:val="404E7312"/>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0">
    <w:nsid w:val="15F91399"/>
    <w:multiLevelType w:val="hybridMultilevel"/>
    <w:tmpl w:val="457AE0D0"/>
    <w:lvl w:ilvl="0" w:tplc="636A63AC">
      <w:start w:val="1"/>
      <w:numFmt w:val="decimal"/>
      <w:lvlText w:val="%1."/>
      <w:lvlJc w:val="left"/>
      <w:pPr>
        <w:ind w:left="1440" w:hanging="360"/>
      </w:pPr>
      <w:rPr>
        <w:rFonts w:hint="default"/>
        <w:b/>
        <w:i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1">
    <w:nsid w:val="162E27AC"/>
    <w:multiLevelType w:val="hybridMultilevel"/>
    <w:tmpl w:val="43F21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16B95B2B"/>
    <w:multiLevelType w:val="hybridMultilevel"/>
    <w:tmpl w:val="993042D8"/>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33">
    <w:nsid w:val="1B6E0865"/>
    <w:multiLevelType w:val="hybridMultilevel"/>
    <w:tmpl w:val="7A603F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1D376D95"/>
    <w:multiLevelType w:val="hybridMultilevel"/>
    <w:tmpl w:val="F14ECF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201506D7"/>
    <w:multiLevelType w:val="hybridMultilevel"/>
    <w:tmpl w:val="1F7AEE2E"/>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283B0CE5"/>
    <w:multiLevelType w:val="hybridMultilevel"/>
    <w:tmpl w:val="E8860318"/>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2FA75823"/>
    <w:multiLevelType w:val="hybridMultilevel"/>
    <w:tmpl w:val="587271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31BB2205"/>
    <w:multiLevelType w:val="hybridMultilevel"/>
    <w:tmpl w:val="B6FC8BFA"/>
    <w:lvl w:ilvl="0" w:tplc="754C8990">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335E4EFE"/>
    <w:multiLevelType w:val="hybridMultilevel"/>
    <w:tmpl w:val="42A2D622"/>
    <w:lvl w:ilvl="0" w:tplc="B9F2FF0A">
      <w:numFmt w:val="bullet"/>
      <w:lvlText w:val="•"/>
      <w:lvlJc w:val="left"/>
      <w:pPr>
        <w:ind w:left="1004"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0">
    <w:nsid w:val="35830E5A"/>
    <w:multiLevelType w:val="hybridMultilevel"/>
    <w:tmpl w:val="A93833B8"/>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38223827"/>
    <w:multiLevelType w:val="hybridMultilevel"/>
    <w:tmpl w:val="DB2A83CC"/>
    <w:lvl w:ilvl="0" w:tplc="6C8CDA28">
      <w:numFmt w:val="bullet"/>
      <w:lvlText w:val="•"/>
      <w:lvlJc w:val="left"/>
      <w:pPr>
        <w:ind w:left="1068" w:hanging="360"/>
      </w:pPr>
      <w:rPr>
        <w:rFonts w:ascii="Calibri" w:eastAsiaTheme="minorHAnsi" w:hAnsi="Calibri"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2">
    <w:nsid w:val="3BF26CE9"/>
    <w:multiLevelType w:val="hybridMultilevel"/>
    <w:tmpl w:val="1F2E6F48"/>
    <w:lvl w:ilvl="0" w:tplc="B0E60B6C">
      <w:start w:val="1"/>
      <w:numFmt w:val="lowerLetter"/>
      <w:lvlText w:val="%1)"/>
      <w:lvlJc w:val="left"/>
      <w:pPr>
        <w:ind w:left="1146" w:hanging="360"/>
      </w:pPr>
      <w:rPr>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3">
    <w:nsid w:val="3CE675EE"/>
    <w:multiLevelType w:val="hybridMultilevel"/>
    <w:tmpl w:val="EEEC8F82"/>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4">
    <w:nsid w:val="430133A7"/>
    <w:multiLevelType w:val="hybridMultilevel"/>
    <w:tmpl w:val="01125A6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46C77702"/>
    <w:multiLevelType w:val="hybridMultilevel"/>
    <w:tmpl w:val="CF4647A6"/>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nsid w:val="483B3746"/>
    <w:multiLevelType w:val="hybridMultilevel"/>
    <w:tmpl w:val="90DEF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487F0212"/>
    <w:multiLevelType w:val="hybridMultilevel"/>
    <w:tmpl w:val="3B1882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49FA42F2"/>
    <w:multiLevelType w:val="hybridMultilevel"/>
    <w:tmpl w:val="E9064EB0"/>
    <w:lvl w:ilvl="0" w:tplc="B9F2FF0A">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58922156"/>
    <w:multiLevelType w:val="hybridMultilevel"/>
    <w:tmpl w:val="3B2A02E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5C6C7724"/>
    <w:multiLevelType w:val="hybridMultilevel"/>
    <w:tmpl w:val="F8F8FC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5E0E0D51"/>
    <w:multiLevelType w:val="hybridMultilevel"/>
    <w:tmpl w:val="03E6F69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2">
    <w:nsid w:val="61B22BA7"/>
    <w:multiLevelType w:val="hybridMultilevel"/>
    <w:tmpl w:val="D7A0BA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64957B8D"/>
    <w:multiLevelType w:val="hybridMultilevel"/>
    <w:tmpl w:val="5E2E5D16"/>
    <w:lvl w:ilvl="0" w:tplc="0410000F">
      <w:start w:val="1"/>
      <w:numFmt w:val="decimal"/>
      <w:lvlText w:val="%1."/>
      <w:lvlJc w:val="left"/>
      <w:pPr>
        <w:tabs>
          <w:tab w:val="num" w:pos="720"/>
        </w:tabs>
        <w:ind w:left="720" w:hanging="360"/>
      </w:pPr>
      <w:rPr>
        <w:rFonts w:hint="default"/>
      </w:rPr>
    </w:lvl>
    <w:lvl w:ilvl="1" w:tplc="A86A8AF8">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67A02D36"/>
    <w:multiLevelType w:val="hybridMultilevel"/>
    <w:tmpl w:val="DFE873CA"/>
    <w:lvl w:ilvl="0" w:tplc="6672C28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nsid w:val="68CC29DC"/>
    <w:multiLevelType w:val="hybridMultilevel"/>
    <w:tmpl w:val="32E4D41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6F0565E8"/>
    <w:multiLevelType w:val="hybridMultilevel"/>
    <w:tmpl w:val="8B605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6F171B0C"/>
    <w:multiLevelType w:val="hybridMultilevel"/>
    <w:tmpl w:val="7FC2A3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753961B4"/>
    <w:multiLevelType w:val="hybridMultilevel"/>
    <w:tmpl w:val="EC90F498"/>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59">
    <w:nsid w:val="75CE22A9"/>
    <w:multiLevelType w:val="hybridMultilevel"/>
    <w:tmpl w:val="DEDAD5EE"/>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nsid w:val="75E4087C"/>
    <w:multiLevelType w:val="hybridMultilevel"/>
    <w:tmpl w:val="D85E20D2"/>
    <w:lvl w:ilvl="0" w:tplc="4C2A6D12">
      <w:start w:val="10"/>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1">
    <w:nsid w:val="78773119"/>
    <w:multiLevelType w:val="hybridMultilevel"/>
    <w:tmpl w:val="264A7198"/>
    <w:lvl w:ilvl="0" w:tplc="04100007">
      <w:start w:val="1"/>
      <w:numFmt w:val="bullet"/>
      <w:lvlText w:val=""/>
      <w:lvlPicBulletId w:val="0"/>
      <w:lvlJc w:val="left"/>
      <w:pPr>
        <w:tabs>
          <w:tab w:val="num" w:pos="720"/>
        </w:tabs>
        <w:ind w:left="720" w:hanging="360"/>
      </w:pPr>
      <w:rPr>
        <w:rFonts w:ascii="Symbol" w:hAnsi="Symbol" w:hint="default"/>
      </w:rPr>
    </w:lvl>
    <w:lvl w:ilvl="1" w:tplc="6D0A9278">
      <w:numFmt w:val="bullet"/>
      <w:lvlText w:val="•"/>
      <w:lvlJc w:val="left"/>
      <w:pPr>
        <w:ind w:left="1920" w:hanging="84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794A6AD3"/>
    <w:multiLevelType w:val="hybridMultilevel"/>
    <w:tmpl w:val="B9B62C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nsid w:val="7C186699"/>
    <w:multiLevelType w:val="hybridMultilevel"/>
    <w:tmpl w:val="411A09D4"/>
    <w:lvl w:ilvl="0" w:tplc="6C8CDA28">
      <w:numFmt w:val="bullet"/>
      <w:lvlText w:val="•"/>
      <w:lvlJc w:val="left"/>
      <w:pPr>
        <w:ind w:left="1068"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7E4024DB"/>
    <w:multiLevelType w:val="hybridMultilevel"/>
    <w:tmpl w:val="8098A65E"/>
    <w:lvl w:ilvl="0" w:tplc="4C2A6D12">
      <w:start w:val="14"/>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54"/>
  </w:num>
  <w:num w:numId="2">
    <w:abstractNumId w:val="18"/>
  </w:num>
  <w:num w:numId="3">
    <w:abstractNumId w:val="24"/>
  </w:num>
  <w:num w:numId="4">
    <w:abstractNumId w:val="37"/>
  </w:num>
  <w:num w:numId="5">
    <w:abstractNumId w:val="45"/>
  </w:num>
  <w:num w:numId="6">
    <w:abstractNumId w:val="55"/>
  </w:num>
  <w:num w:numId="7">
    <w:abstractNumId w:val="41"/>
  </w:num>
  <w:num w:numId="8">
    <w:abstractNumId w:val="63"/>
  </w:num>
  <w:num w:numId="9">
    <w:abstractNumId w:val="38"/>
  </w:num>
  <w:num w:numId="10">
    <w:abstractNumId w:val="49"/>
  </w:num>
  <w:num w:numId="11">
    <w:abstractNumId w:val="53"/>
  </w:num>
  <w:num w:numId="12">
    <w:abstractNumId w:val="35"/>
  </w:num>
  <w:num w:numId="13">
    <w:abstractNumId w:val="27"/>
  </w:num>
  <w:num w:numId="14">
    <w:abstractNumId w:val="40"/>
  </w:num>
  <w:num w:numId="15">
    <w:abstractNumId w:val="61"/>
  </w:num>
  <w:num w:numId="16">
    <w:abstractNumId w:val="36"/>
  </w:num>
  <w:num w:numId="17">
    <w:abstractNumId w:val="29"/>
  </w:num>
  <w:num w:numId="18">
    <w:abstractNumId w:val="57"/>
  </w:num>
  <w:num w:numId="19">
    <w:abstractNumId w:val="23"/>
  </w:num>
  <w:num w:numId="20">
    <w:abstractNumId w:val="43"/>
  </w:num>
  <w:num w:numId="21">
    <w:abstractNumId w:val="44"/>
  </w:num>
  <w:num w:numId="22">
    <w:abstractNumId w:val="34"/>
  </w:num>
  <w:num w:numId="23">
    <w:abstractNumId w:val="0"/>
  </w:num>
  <w:num w:numId="24">
    <w:abstractNumId w:val="1"/>
  </w:num>
  <w:num w:numId="25">
    <w:abstractNumId w:val="2"/>
  </w:num>
  <w:num w:numId="26">
    <w:abstractNumId w:val="3"/>
  </w:num>
  <w:num w:numId="27">
    <w:abstractNumId w:val="4"/>
  </w:num>
  <w:num w:numId="28">
    <w:abstractNumId w:val="5"/>
  </w:num>
  <w:num w:numId="29">
    <w:abstractNumId w:val="6"/>
  </w:num>
  <w:num w:numId="30">
    <w:abstractNumId w:val="7"/>
  </w:num>
  <w:num w:numId="31">
    <w:abstractNumId w:val="8"/>
  </w:num>
  <w:num w:numId="32">
    <w:abstractNumId w:val="9"/>
  </w:num>
  <w:num w:numId="33">
    <w:abstractNumId w:val="10"/>
  </w:num>
  <w:num w:numId="34">
    <w:abstractNumId w:val="11"/>
  </w:num>
  <w:num w:numId="35">
    <w:abstractNumId w:val="12"/>
  </w:num>
  <w:num w:numId="36">
    <w:abstractNumId w:val="13"/>
  </w:num>
  <w:num w:numId="37">
    <w:abstractNumId w:val="14"/>
  </w:num>
  <w:num w:numId="38">
    <w:abstractNumId w:val="15"/>
  </w:num>
  <w:num w:numId="39">
    <w:abstractNumId w:val="16"/>
  </w:num>
  <w:num w:numId="40">
    <w:abstractNumId w:val="17"/>
  </w:num>
  <w:num w:numId="41">
    <w:abstractNumId w:val="32"/>
  </w:num>
  <w:num w:numId="42">
    <w:abstractNumId w:val="50"/>
  </w:num>
  <w:num w:numId="43">
    <w:abstractNumId w:val="59"/>
  </w:num>
  <w:num w:numId="44">
    <w:abstractNumId w:val="56"/>
  </w:num>
  <w:num w:numId="45">
    <w:abstractNumId w:val="25"/>
  </w:num>
  <w:num w:numId="46">
    <w:abstractNumId w:val="22"/>
  </w:num>
  <w:num w:numId="47">
    <w:abstractNumId w:val="28"/>
  </w:num>
  <w:num w:numId="48">
    <w:abstractNumId w:val="48"/>
  </w:num>
  <w:num w:numId="49">
    <w:abstractNumId w:val="39"/>
  </w:num>
  <w:num w:numId="50">
    <w:abstractNumId w:val="21"/>
  </w:num>
  <w:num w:numId="51">
    <w:abstractNumId w:val="30"/>
  </w:num>
  <w:num w:numId="52">
    <w:abstractNumId w:val="42"/>
  </w:num>
  <w:num w:numId="53">
    <w:abstractNumId w:val="26"/>
  </w:num>
  <w:num w:numId="54">
    <w:abstractNumId w:val="62"/>
  </w:num>
  <w:num w:numId="55">
    <w:abstractNumId w:val="60"/>
  </w:num>
  <w:num w:numId="56">
    <w:abstractNumId w:val="20"/>
  </w:num>
  <w:num w:numId="57">
    <w:abstractNumId w:val="19"/>
  </w:num>
  <w:num w:numId="58">
    <w:abstractNumId w:val="64"/>
  </w:num>
  <w:num w:numId="59">
    <w:abstractNumId w:val="58"/>
  </w:num>
  <w:num w:numId="60">
    <w:abstractNumId w:val="31"/>
  </w:num>
  <w:num w:numId="61">
    <w:abstractNumId w:val="47"/>
  </w:num>
  <w:num w:numId="62">
    <w:abstractNumId w:val="33"/>
  </w:num>
  <w:num w:numId="63">
    <w:abstractNumId w:val="51"/>
  </w:num>
  <w:num w:numId="64">
    <w:abstractNumId w:val="52"/>
  </w:num>
  <w:num w:numId="65">
    <w:abstractNumId w:val="46"/>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283"/>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11065A"/>
    <w:rsid w:val="00006BC9"/>
    <w:rsid w:val="0002782A"/>
    <w:rsid w:val="00054E2B"/>
    <w:rsid w:val="00076B55"/>
    <w:rsid w:val="000911EB"/>
    <w:rsid w:val="000C0F50"/>
    <w:rsid w:val="000D2CF3"/>
    <w:rsid w:val="000D3653"/>
    <w:rsid w:val="000F1192"/>
    <w:rsid w:val="000F4470"/>
    <w:rsid w:val="000F7BCF"/>
    <w:rsid w:val="0011065A"/>
    <w:rsid w:val="001251F0"/>
    <w:rsid w:val="001D4A1C"/>
    <w:rsid w:val="00207320"/>
    <w:rsid w:val="00217CA9"/>
    <w:rsid w:val="00222812"/>
    <w:rsid w:val="002241DE"/>
    <w:rsid w:val="00261EBD"/>
    <w:rsid w:val="0027656C"/>
    <w:rsid w:val="00283DDB"/>
    <w:rsid w:val="00287271"/>
    <w:rsid w:val="002876D7"/>
    <w:rsid w:val="00294DEB"/>
    <w:rsid w:val="002C6A1F"/>
    <w:rsid w:val="002E085B"/>
    <w:rsid w:val="00310F8C"/>
    <w:rsid w:val="00312B1C"/>
    <w:rsid w:val="003519E1"/>
    <w:rsid w:val="003677DA"/>
    <w:rsid w:val="003A176C"/>
    <w:rsid w:val="003B3256"/>
    <w:rsid w:val="003D5705"/>
    <w:rsid w:val="003E0715"/>
    <w:rsid w:val="00434C6B"/>
    <w:rsid w:val="00442B85"/>
    <w:rsid w:val="00450A69"/>
    <w:rsid w:val="00470CC2"/>
    <w:rsid w:val="004A10A3"/>
    <w:rsid w:val="004C735E"/>
    <w:rsid w:val="004F7986"/>
    <w:rsid w:val="005112B1"/>
    <w:rsid w:val="005140A8"/>
    <w:rsid w:val="00523282"/>
    <w:rsid w:val="00535352"/>
    <w:rsid w:val="00554FFE"/>
    <w:rsid w:val="0058517B"/>
    <w:rsid w:val="005B304C"/>
    <w:rsid w:val="005F0616"/>
    <w:rsid w:val="00620EC5"/>
    <w:rsid w:val="00624972"/>
    <w:rsid w:val="00664C78"/>
    <w:rsid w:val="00671E78"/>
    <w:rsid w:val="00694A17"/>
    <w:rsid w:val="006A170C"/>
    <w:rsid w:val="006A2FF1"/>
    <w:rsid w:val="006B5EF3"/>
    <w:rsid w:val="006B744E"/>
    <w:rsid w:val="006E0ABC"/>
    <w:rsid w:val="006E2873"/>
    <w:rsid w:val="00722449"/>
    <w:rsid w:val="0072490A"/>
    <w:rsid w:val="00734BE9"/>
    <w:rsid w:val="0074335B"/>
    <w:rsid w:val="00761444"/>
    <w:rsid w:val="007763E5"/>
    <w:rsid w:val="00776F0A"/>
    <w:rsid w:val="007A2710"/>
    <w:rsid w:val="007B14F7"/>
    <w:rsid w:val="007C3382"/>
    <w:rsid w:val="007C78E9"/>
    <w:rsid w:val="00831837"/>
    <w:rsid w:val="00846667"/>
    <w:rsid w:val="00863D4C"/>
    <w:rsid w:val="00894C06"/>
    <w:rsid w:val="00895149"/>
    <w:rsid w:val="008A7157"/>
    <w:rsid w:val="008B1845"/>
    <w:rsid w:val="008C2811"/>
    <w:rsid w:val="008F467E"/>
    <w:rsid w:val="009218E5"/>
    <w:rsid w:val="0093082A"/>
    <w:rsid w:val="009729AA"/>
    <w:rsid w:val="00992100"/>
    <w:rsid w:val="009F1004"/>
    <w:rsid w:val="00A364BF"/>
    <w:rsid w:val="00AA4FAD"/>
    <w:rsid w:val="00AB41C1"/>
    <w:rsid w:val="00AB47B8"/>
    <w:rsid w:val="00AC60D7"/>
    <w:rsid w:val="00AD2E03"/>
    <w:rsid w:val="00AD5A7E"/>
    <w:rsid w:val="00B1391D"/>
    <w:rsid w:val="00B44F5E"/>
    <w:rsid w:val="00B57D61"/>
    <w:rsid w:val="00B61F34"/>
    <w:rsid w:val="00B8084B"/>
    <w:rsid w:val="00B90158"/>
    <w:rsid w:val="00BD2D75"/>
    <w:rsid w:val="00C02AD4"/>
    <w:rsid w:val="00C036DA"/>
    <w:rsid w:val="00C335C4"/>
    <w:rsid w:val="00C63B19"/>
    <w:rsid w:val="00C87BB3"/>
    <w:rsid w:val="00C905AF"/>
    <w:rsid w:val="00CA3942"/>
    <w:rsid w:val="00CB4D74"/>
    <w:rsid w:val="00CB6E8D"/>
    <w:rsid w:val="00CC4992"/>
    <w:rsid w:val="00CF40C9"/>
    <w:rsid w:val="00D00657"/>
    <w:rsid w:val="00D246F4"/>
    <w:rsid w:val="00D45AC0"/>
    <w:rsid w:val="00D53015"/>
    <w:rsid w:val="00DA4E52"/>
    <w:rsid w:val="00DE0DDD"/>
    <w:rsid w:val="00E00766"/>
    <w:rsid w:val="00E2641E"/>
    <w:rsid w:val="00E44EA5"/>
    <w:rsid w:val="00E5173F"/>
    <w:rsid w:val="00E823F5"/>
    <w:rsid w:val="00E94730"/>
    <w:rsid w:val="00ED1474"/>
    <w:rsid w:val="00EF42E1"/>
    <w:rsid w:val="00F00857"/>
    <w:rsid w:val="00F04E14"/>
    <w:rsid w:val="00F06FD8"/>
    <w:rsid w:val="00F54E38"/>
    <w:rsid w:val="00F54F91"/>
    <w:rsid w:val="00F84F2C"/>
    <w:rsid w:val="00F9390E"/>
    <w:rsid w:val="00FA2E3E"/>
    <w:rsid w:val="00FA58FC"/>
    <w:rsid w:val="00FB39CD"/>
    <w:rsid w:val="00FC5E9C"/>
    <w:rsid w:val="00FD0FFC"/>
    <w:rsid w:val="00FF51F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335B"/>
  </w:style>
  <w:style w:type="paragraph" w:styleId="Titolo1">
    <w:name w:val="heading 1"/>
    <w:basedOn w:val="Normale"/>
    <w:next w:val="Normale"/>
    <w:link w:val="Titolo1Carattere"/>
    <w:uiPriority w:val="9"/>
    <w:qFormat/>
    <w:rsid w:val="00620EC5"/>
    <w:pPr>
      <w:keepNext/>
      <w:spacing w:before="240" w:after="60"/>
      <w:outlineLvl w:val="0"/>
    </w:pPr>
    <w:rPr>
      <w:rFonts w:ascii="Cambria" w:eastAsia="Times New Roman" w:hAnsi="Cambria" w:cs="Times New Roman"/>
      <w:b/>
      <w:bCs/>
      <w:kern w:val="32"/>
      <w:sz w:val="32"/>
      <w:szCs w:val="32"/>
    </w:rPr>
  </w:style>
  <w:style w:type="paragraph" w:styleId="Titolo5">
    <w:name w:val="heading 5"/>
    <w:basedOn w:val="Normale"/>
    <w:link w:val="Titolo5Carattere"/>
    <w:uiPriority w:val="9"/>
    <w:qFormat/>
    <w:rsid w:val="005F0616"/>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1065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065A"/>
    <w:rPr>
      <w:rFonts w:ascii="Tahoma" w:hAnsi="Tahoma" w:cs="Tahoma"/>
      <w:sz w:val="16"/>
      <w:szCs w:val="16"/>
    </w:rPr>
  </w:style>
  <w:style w:type="paragraph" w:styleId="Intestazione">
    <w:name w:val="header"/>
    <w:basedOn w:val="Normale"/>
    <w:link w:val="IntestazioneCarattere"/>
    <w:uiPriority w:val="99"/>
    <w:unhideWhenUsed/>
    <w:rsid w:val="003A17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A176C"/>
  </w:style>
  <w:style w:type="paragraph" w:styleId="Pidipagina">
    <w:name w:val="footer"/>
    <w:basedOn w:val="Normale"/>
    <w:link w:val="PidipaginaCarattere"/>
    <w:uiPriority w:val="99"/>
    <w:unhideWhenUsed/>
    <w:rsid w:val="003A176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A176C"/>
  </w:style>
  <w:style w:type="paragraph" w:customStyle="1" w:styleId="B882F63198064E9D95D6F7A4529AD99F">
    <w:name w:val="B882F63198064E9D95D6F7A4529AD99F"/>
    <w:rsid w:val="00FB39CD"/>
    <w:rPr>
      <w:rFonts w:eastAsiaTheme="minorEastAsia"/>
      <w:lang w:val="fr-FR" w:eastAsia="fr-FR"/>
    </w:rPr>
  </w:style>
  <w:style w:type="paragraph" w:styleId="Paragrafoelenco">
    <w:name w:val="List Paragraph"/>
    <w:basedOn w:val="Normale"/>
    <w:uiPriority w:val="34"/>
    <w:qFormat/>
    <w:rsid w:val="007C3382"/>
    <w:pPr>
      <w:ind w:left="720"/>
      <w:contextualSpacing/>
    </w:pPr>
  </w:style>
  <w:style w:type="table" w:styleId="Grigliatabella">
    <w:name w:val="Table Grid"/>
    <w:basedOn w:val="Tabellanormale"/>
    <w:uiPriority w:val="59"/>
    <w:rsid w:val="00283D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5Carattere">
    <w:name w:val="Titolo 5 Carattere"/>
    <w:basedOn w:val="Carpredefinitoparagrafo"/>
    <w:link w:val="Titolo5"/>
    <w:uiPriority w:val="9"/>
    <w:rsid w:val="005F0616"/>
    <w:rPr>
      <w:rFonts w:ascii="Times New Roman" w:eastAsia="Times New Roman" w:hAnsi="Times New Roman" w:cs="Times New Roman"/>
      <w:b/>
      <w:bCs/>
      <w:sz w:val="20"/>
      <w:szCs w:val="20"/>
      <w:lang w:eastAsia="it-IT"/>
    </w:rPr>
  </w:style>
  <w:style w:type="character" w:customStyle="1" w:styleId="txt">
    <w:name w:val="txt"/>
    <w:basedOn w:val="Carpredefinitoparagrafo"/>
    <w:rsid w:val="00671E78"/>
  </w:style>
  <w:style w:type="paragraph" w:styleId="Corpodeltesto">
    <w:name w:val="Body Text"/>
    <w:basedOn w:val="Normale"/>
    <w:link w:val="CorpodeltestoCarattere"/>
    <w:rsid w:val="00671E78"/>
    <w:pPr>
      <w:widowControl w:val="0"/>
      <w:suppressAutoHyphens/>
      <w:spacing w:after="120" w:line="240" w:lineRule="auto"/>
    </w:pPr>
    <w:rPr>
      <w:rFonts w:ascii="Times New Roman" w:eastAsia="Lucida Sans Unicode" w:hAnsi="Times New Roman" w:cs="Times New Roman"/>
      <w:kern w:val="1"/>
      <w:sz w:val="24"/>
      <w:szCs w:val="24"/>
    </w:rPr>
  </w:style>
  <w:style w:type="character" w:customStyle="1" w:styleId="CorpodeltestoCarattere">
    <w:name w:val="Corpo del testo Carattere"/>
    <w:basedOn w:val="Carpredefinitoparagrafo"/>
    <w:link w:val="Corpodeltesto"/>
    <w:rsid w:val="00671E78"/>
    <w:rPr>
      <w:rFonts w:ascii="Times New Roman" w:eastAsia="Lucida Sans Unicode" w:hAnsi="Times New Roman" w:cs="Times New Roman"/>
      <w:kern w:val="1"/>
      <w:sz w:val="24"/>
      <w:szCs w:val="24"/>
    </w:rPr>
  </w:style>
  <w:style w:type="paragraph" w:customStyle="1" w:styleId="Contenutotabella">
    <w:name w:val="Contenuto tabella"/>
    <w:basedOn w:val="Normale"/>
    <w:rsid w:val="00671E78"/>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styleId="NormaleWeb">
    <w:name w:val="Normal (Web)"/>
    <w:basedOn w:val="Normale"/>
    <w:rsid w:val="00671E78"/>
    <w:pPr>
      <w:widowControl w:val="0"/>
      <w:suppressAutoHyphens/>
      <w:spacing w:before="280" w:after="280" w:line="240" w:lineRule="auto"/>
    </w:pPr>
    <w:rPr>
      <w:rFonts w:ascii="Times New Roman" w:eastAsia="Lucida Sans Unicode" w:hAnsi="Times New Roman" w:cs="Times New Roman"/>
      <w:kern w:val="1"/>
      <w:sz w:val="24"/>
      <w:szCs w:val="24"/>
    </w:rPr>
  </w:style>
  <w:style w:type="character" w:customStyle="1" w:styleId="apple-converted-space">
    <w:name w:val="apple-converted-space"/>
    <w:basedOn w:val="Carpredefinitoparagrafo"/>
    <w:rsid w:val="00261EBD"/>
  </w:style>
  <w:style w:type="character" w:customStyle="1" w:styleId="Titolo1Carattere">
    <w:name w:val="Titolo 1 Carattere"/>
    <w:basedOn w:val="Carpredefinitoparagrafo"/>
    <w:link w:val="Titolo1"/>
    <w:uiPriority w:val="9"/>
    <w:rsid w:val="00620EC5"/>
    <w:rPr>
      <w:rFonts w:ascii="Cambria" w:eastAsia="Times New Roman" w:hAnsi="Cambria" w:cs="Times New Roman"/>
      <w:b/>
      <w:bCs/>
      <w:kern w:val="32"/>
      <w:sz w:val="32"/>
      <w:szCs w:val="32"/>
    </w:rPr>
  </w:style>
  <w:style w:type="paragraph" w:styleId="Revisione">
    <w:name w:val="Revision"/>
    <w:hidden/>
    <w:uiPriority w:val="99"/>
    <w:semiHidden/>
    <w:rsid w:val="000D3653"/>
    <w:pPr>
      <w:spacing w:after="0" w:line="240" w:lineRule="auto"/>
    </w:pPr>
  </w:style>
  <w:style w:type="table" w:customStyle="1" w:styleId="Grigliatabella3">
    <w:name w:val="Griglia tabella3"/>
    <w:basedOn w:val="Tabellanormale"/>
    <w:next w:val="Grigliatabella"/>
    <w:uiPriority w:val="59"/>
    <w:rsid w:val="00C87B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839760">
      <w:bodyDiv w:val="1"/>
      <w:marLeft w:val="0"/>
      <w:marRight w:val="0"/>
      <w:marTop w:val="0"/>
      <w:marBottom w:val="0"/>
      <w:divBdr>
        <w:top w:val="none" w:sz="0" w:space="0" w:color="auto"/>
        <w:left w:val="none" w:sz="0" w:space="0" w:color="auto"/>
        <w:bottom w:val="none" w:sz="0" w:space="0" w:color="auto"/>
        <w:right w:val="none" w:sz="0" w:space="0" w:color="auto"/>
      </w:divBdr>
    </w:div>
    <w:div w:id="602612511">
      <w:bodyDiv w:val="1"/>
      <w:marLeft w:val="0"/>
      <w:marRight w:val="0"/>
      <w:marTop w:val="0"/>
      <w:marBottom w:val="0"/>
      <w:divBdr>
        <w:top w:val="none" w:sz="0" w:space="0" w:color="auto"/>
        <w:left w:val="none" w:sz="0" w:space="0" w:color="auto"/>
        <w:bottom w:val="none" w:sz="0" w:space="0" w:color="auto"/>
        <w:right w:val="none" w:sz="0" w:space="0" w:color="auto"/>
      </w:divBdr>
    </w:div>
    <w:div w:id="773399623">
      <w:bodyDiv w:val="1"/>
      <w:marLeft w:val="0"/>
      <w:marRight w:val="0"/>
      <w:marTop w:val="0"/>
      <w:marBottom w:val="0"/>
      <w:divBdr>
        <w:top w:val="none" w:sz="0" w:space="0" w:color="auto"/>
        <w:left w:val="none" w:sz="0" w:space="0" w:color="auto"/>
        <w:bottom w:val="none" w:sz="0" w:space="0" w:color="auto"/>
        <w:right w:val="none" w:sz="0" w:space="0" w:color="auto"/>
      </w:divBdr>
    </w:div>
    <w:div w:id="1343581559">
      <w:bodyDiv w:val="1"/>
      <w:marLeft w:val="0"/>
      <w:marRight w:val="0"/>
      <w:marTop w:val="0"/>
      <w:marBottom w:val="0"/>
      <w:divBdr>
        <w:top w:val="none" w:sz="0" w:space="0" w:color="auto"/>
        <w:left w:val="none" w:sz="0" w:space="0" w:color="auto"/>
        <w:bottom w:val="none" w:sz="0" w:space="0" w:color="auto"/>
        <w:right w:val="none" w:sz="0" w:space="0" w:color="auto"/>
      </w:divBdr>
      <w:divsChild>
        <w:div w:id="1641958744">
          <w:marLeft w:val="0"/>
          <w:marRight w:val="0"/>
          <w:marTop w:val="0"/>
          <w:marBottom w:val="0"/>
          <w:divBdr>
            <w:top w:val="none" w:sz="0" w:space="0" w:color="auto"/>
            <w:left w:val="none" w:sz="0" w:space="0" w:color="auto"/>
            <w:bottom w:val="none" w:sz="0" w:space="0" w:color="auto"/>
            <w:right w:val="none" w:sz="0" w:space="0" w:color="auto"/>
          </w:divBdr>
          <w:divsChild>
            <w:div w:id="1081558744">
              <w:marLeft w:val="0"/>
              <w:marRight w:val="0"/>
              <w:marTop w:val="0"/>
              <w:marBottom w:val="0"/>
              <w:divBdr>
                <w:top w:val="none" w:sz="0" w:space="0" w:color="auto"/>
                <w:left w:val="none" w:sz="0" w:space="0" w:color="auto"/>
                <w:bottom w:val="none" w:sz="0" w:space="0" w:color="auto"/>
                <w:right w:val="none" w:sz="0" w:space="0" w:color="auto"/>
              </w:divBdr>
              <w:divsChild>
                <w:div w:id="395711881">
                  <w:marLeft w:val="0"/>
                  <w:marRight w:val="0"/>
                  <w:marTop w:val="0"/>
                  <w:marBottom w:val="0"/>
                  <w:divBdr>
                    <w:top w:val="none" w:sz="0" w:space="0" w:color="auto"/>
                    <w:left w:val="none" w:sz="0" w:space="0" w:color="auto"/>
                    <w:bottom w:val="none" w:sz="0" w:space="0" w:color="auto"/>
                    <w:right w:val="none" w:sz="0" w:space="0" w:color="auto"/>
                  </w:divBdr>
                  <w:divsChild>
                    <w:div w:id="24284035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507742759">
      <w:bodyDiv w:val="1"/>
      <w:marLeft w:val="0"/>
      <w:marRight w:val="0"/>
      <w:marTop w:val="0"/>
      <w:marBottom w:val="0"/>
      <w:divBdr>
        <w:top w:val="none" w:sz="0" w:space="0" w:color="auto"/>
        <w:left w:val="none" w:sz="0" w:space="0" w:color="auto"/>
        <w:bottom w:val="none" w:sz="0" w:space="0" w:color="auto"/>
        <w:right w:val="none" w:sz="0" w:space="0" w:color="auto"/>
      </w:divBdr>
    </w:div>
    <w:div w:id="1661351262">
      <w:bodyDiv w:val="1"/>
      <w:marLeft w:val="0"/>
      <w:marRight w:val="0"/>
      <w:marTop w:val="0"/>
      <w:marBottom w:val="0"/>
      <w:divBdr>
        <w:top w:val="none" w:sz="0" w:space="0" w:color="auto"/>
        <w:left w:val="none" w:sz="0" w:space="0" w:color="auto"/>
        <w:bottom w:val="none" w:sz="0" w:space="0" w:color="auto"/>
        <w:right w:val="none" w:sz="0" w:space="0" w:color="auto"/>
      </w:divBdr>
      <w:divsChild>
        <w:div w:id="186800056">
          <w:marLeft w:val="0"/>
          <w:marRight w:val="0"/>
          <w:marTop w:val="0"/>
          <w:marBottom w:val="0"/>
          <w:divBdr>
            <w:top w:val="none" w:sz="0" w:space="0" w:color="auto"/>
            <w:left w:val="none" w:sz="0" w:space="0" w:color="auto"/>
            <w:bottom w:val="none" w:sz="0" w:space="0" w:color="auto"/>
            <w:right w:val="none" w:sz="0" w:space="0" w:color="auto"/>
          </w:divBdr>
          <w:divsChild>
            <w:div w:id="501285291">
              <w:marLeft w:val="0"/>
              <w:marRight w:val="0"/>
              <w:marTop w:val="0"/>
              <w:marBottom w:val="0"/>
              <w:divBdr>
                <w:top w:val="none" w:sz="0" w:space="0" w:color="auto"/>
                <w:left w:val="none" w:sz="0" w:space="0" w:color="auto"/>
                <w:bottom w:val="none" w:sz="0" w:space="0" w:color="auto"/>
                <w:right w:val="none" w:sz="0" w:space="0" w:color="auto"/>
              </w:divBdr>
              <w:divsChild>
                <w:div w:id="763189251">
                  <w:marLeft w:val="0"/>
                  <w:marRight w:val="0"/>
                  <w:marTop w:val="0"/>
                  <w:marBottom w:val="0"/>
                  <w:divBdr>
                    <w:top w:val="none" w:sz="0" w:space="0" w:color="auto"/>
                    <w:left w:val="none" w:sz="0" w:space="0" w:color="auto"/>
                    <w:bottom w:val="none" w:sz="0" w:space="0" w:color="auto"/>
                    <w:right w:val="none" w:sz="0" w:space="0" w:color="auto"/>
                  </w:divBdr>
                  <w:divsChild>
                    <w:div w:id="155218439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68244746">
      <w:bodyDiv w:val="1"/>
      <w:marLeft w:val="0"/>
      <w:marRight w:val="0"/>
      <w:marTop w:val="0"/>
      <w:marBottom w:val="0"/>
      <w:divBdr>
        <w:top w:val="none" w:sz="0" w:space="0" w:color="auto"/>
        <w:left w:val="none" w:sz="0" w:space="0" w:color="auto"/>
        <w:bottom w:val="none" w:sz="0" w:space="0" w:color="auto"/>
        <w:right w:val="none" w:sz="0" w:space="0" w:color="auto"/>
      </w:divBdr>
      <w:divsChild>
        <w:div w:id="613440357">
          <w:marLeft w:val="0"/>
          <w:marRight w:val="0"/>
          <w:marTop w:val="0"/>
          <w:marBottom w:val="0"/>
          <w:divBdr>
            <w:top w:val="none" w:sz="0" w:space="0" w:color="auto"/>
            <w:left w:val="none" w:sz="0" w:space="0" w:color="auto"/>
            <w:bottom w:val="none" w:sz="0" w:space="0" w:color="auto"/>
            <w:right w:val="none" w:sz="0" w:space="0" w:color="auto"/>
          </w:divBdr>
          <w:divsChild>
            <w:div w:id="151482423">
              <w:marLeft w:val="0"/>
              <w:marRight w:val="0"/>
              <w:marTop w:val="0"/>
              <w:marBottom w:val="0"/>
              <w:divBdr>
                <w:top w:val="none" w:sz="0" w:space="0" w:color="auto"/>
                <w:left w:val="none" w:sz="0" w:space="0" w:color="auto"/>
                <w:bottom w:val="none" w:sz="0" w:space="0" w:color="auto"/>
                <w:right w:val="none" w:sz="0" w:space="0" w:color="auto"/>
              </w:divBdr>
              <w:divsChild>
                <w:div w:id="970211626">
                  <w:marLeft w:val="0"/>
                  <w:marRight w:val="0"/>
                  <w:marTop w:val="0"/>
                  <w:marBottom w:val="0"/>
                  <w:divBdr>
                    <w:top w:val="none" w:sz="0" w:space="0" w:color="auto"/>
                    <w:left w:val="none" w:sz="0" w:space="0" w:color="auto"/>
                    <w:bottom w:val="none" w:sz="0" w:space="0" w:color="auto"/>
                    <w:right w:val="none" w:sz="0" w:space="0" w:color="auto"/>
                  </w:divBdr>
                  <w:divsChild>
                    <w:div w:id="41937537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727996864">
      <w:bodyDiv w:val="1"/>
      <w:marLeft w:val="0"/>
      <w:marRight w:val="0"/>
      <w:marTop w:val="0"/>
      <w:marBottom w:val="0"/>
      <w:divBdr>
        <w:top w:val="none" w:sz="0" w:space="0" w:color="auto"/>
        <w:left w:val="none" w:sz="0" w:space="0" w:color="auto"/>
        <w:bottom w:val="none" w:sz="0" w:space="0" w:color="auto"/>
        <w:right w:val="none" w:sz="0" w:space="0" w:color="auto"/>
      </w:divBdr>
    </w:div>
    <w:div w:id="1894462538">
      <w:bodyDiv w:val="1"/>
      <w:marLeft w:val="0"/>
      <w:marRight w:val="0"/>
      <w:marTop w:val="0"/>
      <w:marBottom w:val="0"/>
      <w:divBdr>
        <w:top w:val="none" w:sz="0" w:space="0" w:color="auto"/>
        <w:left w:val="none" w:sz="0" w:space="0" w:color="auto"/>
        <w:bottom w:val="none" w:sz="0" w:space="0" w:color="auto"/>
        <w:right w:val="none" w:sz="0" w:space="0" w:color="auto"/>
      </w:divBdr>
      <w:divsChild>
        <w:div w:id="2097938822">
          <w:marLeft w:val="0"/>
          <w:marRight w:val="0"/>
          <w:marTop w:val="0"/>
          <w:marBottom w:val="0"/>
          <w:divBdr>
            <w:top w:val="none" w:sz="0" w:space="0" w:color="auto"/>
            <w:left w:val="none" w:sz="0" w:space="0" w:color="auto"/>
            <w:bottom w:val="none" w:sz="0" w:space="0" w:color="auto"/>
            <w:right w:val="none" w:sz="0" w:space="0" w:color="auto"/>
          </w:divBdr>
          <w:divsChild>
            <w:div w:id="1088501543">
              <w:marLeft w:val="0"/>
              <w:marRight w:val="0"/>
              <w:marTop w:val="0"/>
              <w:marBottom w:val="0"/>
              <w:divBdr>
                <w:top w:val="none" w:sz="0" w:space="0" w:color="auto"/>
                <w:left w:val="none" w:sz="0" w:space="0" w:color="auto"/>
                <w:bottom w:val="none" w:sz="0" w:space="0" w:color="auto"/>
                <w:right w:val="none" w:sz="0" w:space="0" w:color="auto"/>
              </w:divBdr>
              <w:divsChild>
                <w:div w:id="2060937582">
                  <w:marLeft w:val="0"/>
                  <w:marRight w:val="0"/>
                  <w:marTop w:val="0"/>
                  <w:marBottom w:val="0"/>
                  <w:divBdr>
                    <w:top w:val="none" w:sz="0" w:space="0" w:color="auto"/>
                    <w:left w:val="none" w:sz="0" w:space="0" w:color="auto"/>
                    <w:bottom w:val="none" w:sz="0" w:space="0" w:color="auto"/>
                    <w:right w:val="none" w:sz="0" w:space="0" w:color="auto"/>
                  </w:divBdr>
                  <w:divsChild>
                    <w:div w:id="148153230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58369A3EC834FF1A022E1E76A8FC763"/>
        <w:category>
          <w:name w:val="Generale"/>
          <w:gallery w:val="placeholder"/>
        </w:category>
        <w:types>
          <w:type w:val="bbPlcHdr"/>
        </w:types>
        <w:behaviors>
          <w:behavior w:val="content"/>
        </w:behaviors>
        <w:guid w:val="{8DDF438D-7BD9-4191-9A8D-4DF9E8AC5163}"/>
      </w:docPartPr>
      <w:docPartBody>
        <w:p w:rsidR="00A6026F" w:rsidRDefault="00ED11D5" w:rsidP="00ED11D5">
          <w:pPr>
            <w:pStyle w:val="258369A3EC834FF1A022E1E76A8FC763"/>
          </w:pPr>
          <w:r>
            <w:rPr>
              <w:rFonts w:asciiTheme="majorHAnsi" w:eastAsiaTheme="majorEastAsia" w:hAnsiTheme="majorHAnsi" w:cstheme="majorBidi"/>
              <w:sz w:val="32"/>
              <w:szCs w:val="32"/>
            </w:rPr>
            <w:t>[Digitare il titolo del documento]</w:t>
          </w:r>
        </w:p>
      </w:docPartBody>
    </w:docPart>
    <w:docPart>
      <w:docPartPr>
        <w:name w:val="F49CAF64571A4FE9AF20E7F0A4B05365"/>
        <w:category>
          <w:name w:val="Generale"/>
          <w:gallery w:val="placeholder"/>
        </w:category>
        <w:types>
          <w:type w:val="bbPlcHdr"/>
        </w:types>
        <w:behaviors>
          <w:behavior w:val="content"/>
        </w:behaviors>
        <w:guid w:val="{82786FD5-B710-4FE2-A564-31E9AB9757E5}"/>
      </w:docPartPr>
      <w:docPartBody>
        <w:p w:rsidR="00A6026F" w:rsidRDefault="00ED11D5" w:rsidP="00ED11D5">
          <w:pPr>
            <w:pStyle w:val="F49CAF64571A4FE9AF20E7F0A4B05365"/>
          </w:pPr>
          <w:r>
            <w:rPr>
              <w:rFonts w:asciiTheme="majorHAnsi" w:eastAsiaTheme="majorEastAsia" w:hAnsiTheme="majorHAnsi" w:cstheme="majorBidi"/>
              <w:sz w:val="32"/>
              <w:szCs w:val="32"/>
            </w:rPr>
            <w:t>[Digitare il titolo del documento]</w:t>
          </w:r>
        </w:p>
      </w:docPartBody>
    </w:docPart>
    <w:docPart>
      <w:docPartPr>
        <w:name w:val="5F9EF236594D4E7480B07976E6061BDB"/>
        <w:category>
          <w:name w:val="Generale"/>
          <w:gallery w:val="placeholder"/>
        </w:category>
        <w:types>
          <w:type w:val="bbPlcHdr"/>
        </w:types>
        <w:behaviors>
          <w:behavior w:val="content"/>
        </w:behaviors>
        <w:guid w:val="{1924BFD3-99F4-447B-B288-1F80FD7AC015}"/>
      </w:docPartPr>
      <w:docPartBody>
        <w:p w:rsidR="00A6026F" w:rsidRDefault="00ED11D5" w:rsidP="00ED11D5">
          <w:pPr>
            <w:pStyle w:val="5F9EF236594D4E7480B07976E6061BDB"/>
          </w:pPr>
          <w:r>
            <w:rPr>
              <w:rFonts w:asciiTheme="majorHAnsi" w:eastAsiaTheme="majorEastAsia" w:hAnsiTheme="majorHAnsi" w:cstheme="majorBidi"/>
              <w:sz w:val="32"/>
              <w:szCs w:val="32"/>
            </w:rPr>
            <w:t>[Digitare il titolo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0"/>
    <w:family w:val="auto"/>
    <w:pitch w:val="default"/>
    <w:sig w:usb0="00000000" w:usb1="00000000" w:usb2="00000000" w:usb3="00000000" w:csb0="00000000"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Roman">
    <w:altName w:val="Times New Roman"/>
    <w:charset w:val="00"/>
    <w:family w:val="roman"/>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283"/>
  <w:characterSpacingControl w:val="doNotCompress"/>
  <w:compat>
    <w:useFELayout/>
  </w:compat>
  <w:rsids>
    <w:rsidRoot w:val="002543DA"/>
    <w:rsid w:val="0007129B"/>
    <w:rsid w:val="00246B33"/>
    <w:rsid w:val="002543DA"/>
    <w:rsid w:val="00445B41"/>
    <w:rsid w:val="004B3799"/>
    <w:rsid w:val="00507127"/>
    <w:rsid w:val="005224C4"/>
    <w:rsid w:val="0057655B"/>
    <w:rsid w:val="00771399"/>
    <w:rsid w:val="00831C7B"/>
    <w:rsid w:val="00A6026F"/>
    <w:rsid w:val="00C523E6"/>
    <w:rsid w:val="00CA70DB"/>
    <w:rsid w:val="00D8355B"/>
    <w:rsid w:val="00DC14DD"/>
    <w:rsid w:val="00E1468C"/>
    <w:rsid w:val="00E65E39"/>
    <w:rsid w:val="00ED11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11D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8D032489A9F74922B00B296F37A60AA4">
    <w:name w:val="8D032489A9F74922B00B296F37A60AA4"/>
    <w:rsid w:val="002543DA"/>
  </w:style>
  <w:style w:type="paragraph" w:customStyle="1" w:styleId="D10EC4B5E08F4EEB859A390F5987B732">
    <w:name w:val="D10EC4B5E08F4EEB859A390F5987B732"/>
    <w:rsid w:val="002543DA"/>
  </w:style>
  <w:style w:type="paragraph" w:customStyle="1" w:styleId="986A9E70C2014AABA79FEEE5BED78916">
    <w:name w:val="986A9E70C2014AABA79FEEE5BED78916"/>
    <w:rsid w:val="002543DA"/>
  </w:style>
  <w:style w:type="paragraph" w:customStyle="1" w:styleId="6BBD15D882D444CD9C266F2890BCB4B3">
    <w:name w:val="6BBD15D882D444CD9C266F2890BCB4B3"/>
    <w:rsid w:val="002543DA"/>
  </w:style>
  <w:style w:type="paragraph" w:customStyle="1" w:styleId="653C086E00D641AFAFCC2F82C6914E51">
    <w:name w:val="653C086E00D641AFAFCC2F82C6914E51"/>
    <w:rsid w:val="002543DA"/>
  </w:style>
  <w:style w:type="paragraph" w:customStyle="1" w:styleId="04A3DAC2FBCD479C81A280502D6F0A3D">
    <w:name w:val="04A3DAC2FBCD479C81A280502D6F0A3D"/>
    <w:rsid w:val="002543DA"/>
  </w:style>
  <w:style w:type="paragraph" w:customStyle="1" w:styleId="5DC4F6009377439BB4F5380A44603D56">
    <w:name w:val="5DC4F6009377439BB4F5380A44603D56"/>
    <w:rsid w:val="002543DA"/>
  </w:style>
  <w:style w:type="paragraph" w:customStyle="1" w:styleId="627CFD56C3BE4D7AB12C9459FB667B51">
    <w:name w:val="627CFD56C3BE4D7AB12C9459FB667B51"/>
    <w:rsid w:val="002543DA"/>
  </w:style>
  <w:style w:type="paragraph" w:customStyle="1" w:styleId="463B7A6D19B24B759446E4AE5843BBFA">
    <w:name w:val="463B7A6D19B24B759446E4AE5843BBFA"/>
    <w:rsid w:val="00ED11D5"/>
  </w:style>
  <w:style w:type="paragraph" w:customStyle="1" w:styleId="6DCE5269B64744EDA406F0935D55C83D">
    <w:name w:val="6DCE5269B64744EDA406F0935D55C83D"/>
    <w:rsid w:val="00ED11D5"/>
  </w:style>
  <w:style w:type="paragraph" w:customStyle="1" w:styleId="A4E00DE75EBC4BFE85AB8FB31FC3FFFA">
    <w:name w:val="A4E00DE75EBC4BFE85AB8FB31FC3FFFA"/>
    <w:rsid w:val="00ED11D5"/>
  </w:style>
  <w:style w:type="paragraph" w:customStyle="1" w:styleId="258369A3EC834FF1A022E1E76A8FC763">
    <w:name w:val="258369A3EC834FF1A022E1E76A8FC763"/>
    <w:rsid w:val="00ED11D5"/>
  </w:style>
  <w:style w:type="paragraph" w:customStyle="1" w:styleId="B6290FAD78BA48FF8301D672953B4B6F">
    <w:name w:val="B6290FAD78BA48FF8301D672953B4B6F"/>
    <w:rsid w:val="00ED11D5"/>
  </w:style>
  <w:style w:type="paragraph" w:customStyle="1" w:styleId="01B48733E4CD4969BAE56BE71BF63013">
    <w:name w:val="01B48733E4CD4969BAE56BE71BF63013"/>
    <w:rsid w:val="00ED11D5"/>
  </w:style>
  <w:style w:type="paragraph" w:customStyle="1" w:styleId="791655FA6FC44F10BC4AA241DD22CAAA">
    <w:name w:val="791655FA6FC44F10BC4AA241DD22CAAA"/>
    <w:rsid w:val="00ED11D5"/>
  </w:style>
  <w:style w:type="paragraph" w:customStyle="1" w:styleId="F49CAF64571A4FE9AF20E7F0A4B05365">
    <w:name w:val="F49CAF64571A4FE9AF20E7F0A4B05365"/>
    <w:rsid w:val="00ED11D5"/>
  </w:style>
  <w:style w:type="paragraph" w:customStyle="1" w:styleId="2F30CBC671E34D3DB9687EB571BD6BFB">
    <w:name w:val="2F30CBC671E34D3DB9687EB571BD6BFB"/>
    <w:rsid w:val="00ED11D5"/>
  </w:style>
  <w:style w:type="paragraph" w:customStyle="1" w:styleId="A7AFA08B912F4F389D54FC5FB31B293F">
    <w:name w:val="A7AFA08B912F4F389D54FC5FB31B293F"/>
    <w:rsid w:val="00ED11D5"/>
  </w:style>
  <w:style w:type="paragraph" w:customStyle="1" w:styleId="5F9EF236594D4E7480B07976E6061BDB">
    <w:name w:val="5F9EF236594D4E7480B07976E6061BDB"/>
    <w:rsid w:val="00ED11D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1E7E4CF-241D-48A5-B6A3-211D85E62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4955</Words>
  <Characters>28244</Characters>
  <Application>Microsoft Office Word</Application>
  <DocSecurity>0</DocSecurity>
  <Lines>235</Lines>
  <Paragraphs>66</Paragraphs>
  <ScaleCrop>false</ScaleCrop>
  <HeadingPairs>
    <vt:vector size="4" baseType="variant">
      <vt:variant>
        <vt:lpstr>Titolo</vt:lpstr>
      </vt:variant>
      <vt:variant>
        <vt:i4>1</vt:i4>
      </vt:variant>
      <vt:variant>
        <vt:lpstr>Intestazioni</vt:lpstr>
      </vt:variant>
      <vt:variant>
        <vt:i4>19</vt:i4>
      </vt:variant>
    </vt:vector>
  </HeadingPairs>
  <TitlesOfParts>
    <vt:vector size="20" baseType="lpstr">
      <vt:lpstr>ISTITUTO COMPRENSIVO N. 1Scuola dell’Infanzia – Primaria – Secondaria di Primo GradoVia della Libertà, 1 88811 CIRO' MARINA (KR)C.F. 91021280796 – C.M. KRIC82300NTel/Fax 0962/31101 – E – mailto:krmm005005@istruzione.it</vt:lpstr>
      <vt:lpstr>Premessa</vt:lpstr>
      <vt:lpstr>Contesto</vt:lpstr>
      <vt:lpstr/>
      <vt:lpstr>Contenuti</vt:lpstr>
      <vt:lpstr>Durata del servizio</vt:lpstr>
      <vt:lpstr>Importo a base d’asta</vt:lpstr>
      <vt:lpstr>Adempimenti relativi alla presentazione delle offerte e della documentazione ric</vt:lpstr>
      <vt:lpstr>Criteri di aggiudicazione</vt:lpstr>
      <vt:lpstr>Condizioni contrattuali</vt:lpstr>
      <vt:lpstr>Divieto di cessione ed ipotesi di subappalto</vt:lpstr>
      <vt:lpstr>Pagamenti</vt:lpstr>
      <vt:lpstr>Penali e risarcimento danni</vt:lpstr>
      <vt:lpstr>Risoluzione e recesso</vt:lpstr>
      <vt:lpstr>Riservatezza delle informazioni</vt:lpstr>
      <vt:lpstr>Proprietà dei prodotti e servizi forniti</vt:lpstr>
      <vt:lpstr>Obblighi dell’affidatario</vt:lpstr>
      <vt:lpstr>Definizione delle controversie</vt:lpstr>
      <vt:lpstr>Rinvio</vt:lpstr>
      <vt:lpstr>Responsabile del procedimento</vt:lpstr>
    </vt:vector>
  </TitlesOfParts>
  <Company/>
  <LinksUpToDate>false</LinksUpToDate>
  <CharactersWithSpaces>33133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COMPRENSIVO N. 1Scuola dell’Infanzia – Primaria – Secondaria di Primo GradoVia della Libertà, 1 88811 CIRO' MARINA (KR)C.F. 91021280796 – C.M. KRIC82300NTel/Fax 0962/31101 – E – mailto:krmm005005@istruzione.it</dc:title>
  <dc:creator>Carlo</dc:creator>
  <cp:lastModifiedBy>Point1</cp:lastModifiedBy>
  <cp:revision>7</cp:revision>
  <dcterms:created xsi:type="dcterms:W3CDTF">2012-07-12T16:56:00Z</dcterms:created>
  <dcterms:modified xsi:type="dcterms:W3CDTF">2012-07-14T08:57:00Z</dcterms:modified>
</cp:coreProperties>
</file>